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037B3" w14:textId="77777777" w:rsidR="00526F90" w:rsidRDefault="00526F90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37D09188" w14:textId="481A2DF7" w:rsidR="00526F90" w:rsidRDefault="00526F90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2F622FC1" w14:textId="64CEBC7A" w:rsidR="00DD0C62" w:rsidRDefault="00DD0C62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6A218B74" w14:textId="23EFDA01" w:rsidR="00DD0C62" w:rsidRDefault="00DD0C62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438B0B51" w14:textId="11EE3F6B" w:rsidR="00DD0C62" w:rsidRDefault="0019224D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053BF49A" wp14:editId="46B4675D">
            <wp:extent cx="4210050" cy="27622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AAE74" w14:textId="08433D62" w:rsidR="00DD0C62" w:rsidRDefault="00DD0C62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69696A5" w14:textId="2A1DFAB4" w:rsidR="00DD0C62" w:rsidRPr="00050570" w:rsidRDefault="00DD0C62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B279F29" w14:textId="1A11C495" w:rsidR="00DD0C62" w:rsidRPr="00050570" w:rsidRDefault="00DD0C62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6AF560E" w14:textId="7F852D53" w:rsidR="00DD0C62" w:rsidRPr="00050570" w:rsidRDefault="00DD0C62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328CBFA" w14:textId="3F26155B" w:rsidR="00DD0C62" w:rsidRPr="00050570" w:rsidRDefault="00DD0C62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839D1A" w14:textId="77777777" w:rsidR="0019224D" w:rsidRPr="007A0EB8" w:rsidRDefault="0019224D" w:rsidP="0019224D">
      <w:pPr>
        <w:shd w:val="clear" w:color="auto" w:fill="FFFFFF" w:themeFill="background1"/>
        <w:rPr>
          <w:rFonts w:ascii="Arial" w:hAnsi="Arial" w:cs="Arial"/>
        </w:rPr>
      </w:pPr>
    </w:p>
    <w:p w14:paraId="102EDC12" w14:textId="6A5CE60C" w:rsidR="0019224D" w:rsidRPr="007A0EB8" w:rsidRDefault="0019224D" w:rsidP="0019224D">
      <w:pPr>
        <w:shd w:val="clear" w:color="auto" w:fill="FFFFFF" w:themeFill="background1"/>
        <w:jc w:val="center"/>
        <w:rPr>
          <w:rFonts w:ascii="Arial" w:hAnsi="Arial" w:cs="Arial"/>
          <w:sz w:val="52"/>
          <w:szCs w:val="52"/>
        </w:rPr>
      </w:pPr>
      <w:bookmarkStart w:id="0" w:name="_Hlk117681499"/>
      <w:r w:rsidRPr="007A0EB8">
        <w:rPr>
          <w:rFonts w:ascii="Arial" w:hAnsi="Arial" w:cs="Arial"/>
          <w:sz w:val="52"/>
          <w:szCs w:val="52"/>
        </w:rPr>
        <w:t>Plan</w:t>
      </w:r>
      <w:r w:rsidR="00B25FB0">
        <w:rPr>
          <w:rFonts w:ascii="Arial" w:hAnsi="Arial" w:cs="Arial"/>
          <w:sz w:val="52"/>
          <w:szCs w:val="52"/>
        </w:rPr>
        <w:t xml:space="preserve"> general de Actuación Anual para la plan</w:t>
      </w:r>
      <w:r>
        <w:rPr>
          <w:rFonts w:ascii="Arial" w:hAnsi="Arial" w:cs="Arial"/>
          <w:sz w:val="52"/>
          <w:szCs w:val="52"/>
        </w:rPr>
        <w:t>ificación</w:t>
      </w:r>
      <w:r w:rsidR="00B25FB0">
        <w:rPr>
          <w:rFonts w:ascii="Arial" w:hAnsi="Arial" w:cs="Arial"/>
          <w:sz w:val="52"/>
          <w:szCs w:val="52"/>
        </w:rPr>
        <w:t>, el desarrollo y asesoramiento de los diferentes ámbitos de orientación académica, educativa y profesional</w:t>
      </w:r>
      <w:bookmarkEnd w:id="0"/>
      <w:r w:rsidR="00B25FB0">
        <w:rPr>
          <w:rFonts w:ascii="Arial" w:hAnsi="Arial" w:cs="Arial"/>
          <w:sz w:val="52"/>
          <w:szCs w:val="52"/>
        </w:rPr>
        <w:t>.</w:t>
      </w:r>
      <w:r w:rsidRPr="007A0EB8">
        <w:rPr>
          <w:rFonts w:ascii="Arial" w:hAnsi="Arial" w:cs="Arial"/>
          <w:sz w:val="52"/>
          <w:szCs w:val="52"/>
        </w:rPr>
        <w:t xml:space="preserve"> </w:t>
      </w:r>
    </w:p>
    <w:p w14:paraId="70BD481F" w14:textId="7D514A2B" w:rsidR="0019224D" w:rsidRPr="007A0EB8" w:rsidRDefault="0019224D" w:rsidP="0019224D">
      <w:pPr>
        <w:jc w:val="center"/>
        <w:rPr>
          <w:rFonts w:ascii="Arial" w:hAnsi="Arial" w:cs="Arial"/>
          <w:sz w:val="52"/>
          <w:szCs w:val="52"/>
        </w:rPr>
      </w:pPr>
      <w:r w:rsidRPr="007A0EB8">
        <w:rPr>
          <w:rFonts w:ascii="Arial" w:hAnsi="Arial" w:cs="Arial"/>
          <w:sz w:val="52"/>
          <w:szCs w:val="52"/>
        </w:rPr>
        <w:t>20</w:t>
      </w:r>
      <w:r>
        <w:rPr>
          <w:rFonts w:ascii="Arial" w:hAnsi="Arial" w:cs="Arial"/>
          <w:sz w:val="52"/>
          <w:szCs w:val="52"/>
        </w:rPr>
        <w:t>2</w:t>
      </w:r>
      <w:r w:rsidR="001B7CC3">
        <w:rPr>
          <w:rFonts w:ascii="Arial" w:hAnsi="Arial" w:cs="Arial"/>
          <w:sz w:val="52"/>
          <w:szCs w:val="52"/>
        </w:rPr>
        <w:t>5</w:t>
      </w:r>
      <w:r>
        <w:rPr>
          <w:rFonts w:ascii="Arial" w:hAnsi="Arial" w:cs="Arial"/>
          <w:sz w:val="52"/>
          <w:szCs w:val="52"/>
        </w:rPr>
        <w:t>/</w:t>
      </w:r>
      <w:r w:rsidR="00373C1E">
        <w:rPr>
          <w:rFonts w:ascii="Arial" w:hAnsi="Arial" w:cs="Arial"/>
          <w:sz w:val="52"/>
          <w:szCs w:val="52"/>
        </w:rPr>
        <w:t>20</w:t>
      </w:r>
      <w:r>
        <w:rPr>
          <w:rFonts w:ascii="Arial" w:hAnsi="Arial" w:cs="Arial"/>
          <w:sz w:val="52"/>
          <w:szCs w:val="52"/>
        </w:rPr>
        <w:t>2</w:t>
      </w:r>
      <w:r w:rsidR="001B7CC3">
        <w:rPr>
          <w:rFonts w:ascii="Arial" w:hAnsi="Arial" w:cs="Arial"/>
          <w:sz w:val="52"/>
          <w:szCs w:val="52"/>
        </w:rPr>
        <w:t>6</w:t>
      </w:r>
    </w:p>
    <w:p w14:paraId="330E0E3D" w14:textId="3D450D42" w:rsidR="00DD0C62" w:rsidRPr="00050570" w:rsidRDefault="00DD0C62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D1A6150" w14:textId="77777777" w:rsidR="00DD0C62" w:rsidRPr="00050570" w:rsidRDefault="00DD0C62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76BE3D3" w14:textId="77777777" w:rsidR="00526F90" w:rsidRPr="00050570" w:rsidRDefault="00526F90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3AC7D32" w14:textId="31B6DE5B" w:rsidR="0019224D" w:rsidRPr="002A7CC3" w:rsidRDefault="00B25FB0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lastRenderedPageBreak/>
        <w:t>FUNDAMENTACIÓN NORMATIVA</w:t>
      </w:r>
    </w:p>
    <w:p w14:paraId="6211612E" w14:textId="74CCFD2E" w:rsidR="0019224D" w:rsidRPr="002A7CC3" w:rsidRDefault="0019224D" w:rsidP="0019224D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A701A22" w14:textId="7719C285" w:rsidR="00723493" w:rsidRPr="002A7CC3" w:rsidRDefault="004E6E55" w:rsidP="0019224D">
      <w:pPr>
        <w:spacing w:after="120"/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2A7CC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480E210" wp14:editId="7C02B457">
                <wp:simplePos x="0" y="0"/>
                <wp:positionH relativeFrom="margin">
                  <wp:posOffset>-77812</wp:posOffset>
                </wp:positionH>
                <wp:positionV relativeFrom="paragraph">
                  <wp:posOffset>176775</wp:posOffset>
                </wp:positionV>
                <wp:extent cx="5409618" cy="5843954"/>
                <wp:effectExtent l="0" t="0" r="19685" b="23495"/>
                <wp:wrapNone/>
                <wp:docPr id="5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9618" cy="5843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E169A" w14:textId="77777777" w:rsidR="00DD0C62" w:rsidRPr="002A7CC3" w:rsidRDefault="00DD0C62" w:rsidP="0072349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A7CC3">
                              <w:rPr>
                                <w:rFonts w:ascii="Arial" w:hAnsi="Arial" w:cs="Arial"/>
                                <w:b/>
                              </w:rPr>
                              <w:t xml:space="preserve">Normativa de referencia: </w:t>
                            </w:r>
                          </w:p>
                          <w:p w14:paraId="1A9D8694" w14:textId="07C82171" w:rsidR="001B2758" w:rsidRDefault="001B2758" w:rsidP="00DD0C62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Ley Orgánica 3/2020, de 29 de diciembre, por la que se modifica la Ley Orgánica 2/2006, de 3 de mayo, de Educación.</w:t>
                            </w:r>
                          </w:p>
                          <w:p w14:paraId="35124794" w14:textId="5311E0CB" w:rsidR="00DD0C62" w:rsidRPr="002A7CC3" w:rsidRDefault="00DD0C62" w:rsidP="00DD0C62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2A7CC3"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Decreto 85/2018, por el que se regula la inclusión educativa del alumnado en CLM. </w:t>
                            </w:r>
                          </w:p>
                          <w:p w14:paraId="581752E3" w14:textId="17370220" w:rsidR="002303F4" w:rsidRDefault="001B2758" w:rsidP="00AE739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240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  <w:t>Decreto 92/2022, de 16 de agosto, por el que se regula la organización de la orientación ac</w:t>
                            </w:r>
                            <w:r w:rsidR="00AE7391"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  <w:t>démica, educat</w:t>
                            </w:r>
                            <w:r w:rsidR="00AE7391"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  <w:t>va y profesional</w:t>
                            </w:r>
                            <w:r w:rsidR="00AE7391"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en la comunidad autónoma de Castilla-La Mancha.</w:t>
                            </w:r>
                            <w:r w:rsidR="002303F4" w:rsidRPr="002A7CC3"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4217BAF" w14:textId="6015736A" w:rsidR="00AE7391" w:rsidRPr="001B2758" w:rsidRDefault="00AE7391" w:rsidP="00AE7391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1B2758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Resolución de 22/06/2022, de la Consejería de Educación, Cultura y Deportes, por la que se dictan instrucciones para el curso 2022/2023 en la comunidad autónoma de Castilla-La Mancha.</w:t>
                            </w:r>
                          </w:p>
                          <w:p w14:paraId="1950B6BC" w14:textId="667EA42B" w:rsidR="00DD0C62" w:rsidRDefault="00DD0C62" w:rsidP="00AE739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before="240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2A7CC3"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Resolución de 26/01/2019, por la que se regula la escolarización de alumnado que requiere medidas individualizadas y extraordinarias de inclusión educativa. </w:t>
                            </w:r>
                          </w:p>
                          <w:p w14:paraId="236CF20B" w14:textId="77777777" w:rsidR="00AE7391" w:rsidRDefault="00AE7391" w:rsidP="00AE7391">
                            <w:pPr>
                              <w:pStyle w:val="Prrafodelista"/>
                              <w:spacing w:before="240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21CE2B34" w14:textId="43C19584" w:rsidR="00AE7391" w:rsidRPr="00AE7391" w:rsidRDefault="00AE7391" w:rsidP="00AE739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before="240" w:after="240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AE7391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Orden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14/06/2022</w:t>
                            </w:r>
                            <w:r w:rsidRPr="00AE7391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, de la Consejería de Educación, Cultura y Deportes, de regulación de la organización y el funcionamiento de los centros públicos que imparten enseñanzas de Educación Secundaria Obligatoria, Bachillerato y Formación Profesional en la comunidad de Castilla-La Mancha. </w:t>
                            </w:r>
                          </w:p>
                          <w:p w14:paraId="172434D6" w14:textId="77777777" w:rsidR="00AE7391" w:rsidRPr="00AE7391" w:rsidRDefault="00AE7391" w:rsidP="00AE7391">
                            <w:pPr>
                              <w:pStyle w:val="Prrafodelista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7491C44A" w14:textId="4BF50171" w:rsidR="00AE7391" w:rsidRPr="00780B22" w:rsidRDefault="00AE7391" w:rsidP="00AE739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before="240" w:after="240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AE7391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Resolución de 3/10/2022, de la Dirección General de Inclusión Educativa y Programas por la que se establece el Plan General de Actuación Anual para la planificación, el desarrollo y asesoramiento de los diferentes ámbitos de la orientación académica, educativa y profesional en la comunidad de Castilla-La Mancha. para los cursos 2022-2023, 2023-2024, 2024-2025.</w:t>
                            </w:r>
                          </w:p>
                          <w:p w14:paraId="248F1038" w14:textId="77777777" w:rsidR="00780B22" w:rsidRPr="00780B22" w:rsidRDefault="00780B22" w:rsidP="00780B22">
                            <w:pPr>
                              <w:pStyle w:val="Prrafodelista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5A2C3B65" w14:textId="6AE92C0E" w:rsidR="00667F63" w:rsidRPr="00667F63" w:rsidRDefault="00667F63" w:rsidP="00CE7DBB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before="240" w:after="240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667F63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Instrucciones de la Dirección General de Inclusión Educativa y Programas para el desarrollo del Plan General de Actuación Anual para la planificación, el desarrollo y asesoramiento de los diferentes ámbitos de la orientación académica, educativa y profesional en la comunidad de Castilla-La Mancha para el curso 202</w:t>
                            </w:r>
                            <w:r w:rsidR="001B7CC3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5</w:t>
                            </w:r>
                            <w:r w:rsidRPr="00667F63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-202</w:t>
                            </w:r>
                            <w:r w:rsidR="001B7CC3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6.</w:t>
                            </w:r>
                            <w:r w:rsidRPr="00667F63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E21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6.15pt;margin-top:13.9pt;width:425.95pt;height:460.1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">
                <v:textbox>
                  <w:txbxContent>
                    <w:p w14:paraId="523E169A" w14:textId="77777777" w:rsidR="00DD0C62" w:rsidRPr="002A7CC3" w:rsidRDefault="00DD0C62" w:rsidP="0072349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</w:rPr>
                      </w:pPr>
                      <w:r w:rsidRPr="002A7CC3">
                        <w:rPr>
                          <w:rFonts w:ascii="Arial" w:hAnsi="Arial" w:cs="Arial"/>
                          <w:b/>
                        </w:rPr>
                        <w:t xml:space="preserve">Normativa de referencia: </w:t>
                      </w:r>
                    </w:p>
                    <w:p w14:paraId="1A9D8694" w14:textId="07C82171" w:rsidR="001B2758" w:rsidRDefault="001B2758" w:rsidP="00DD0C62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Ley Orgánica 3/2020, de 29 de diciembre, por la que se modifica la Ley Orgánica 2/2006, de 3 de mayo, de Educación.</w:t>
                      </w:r>
                    </w:p>
                    <w:p w14:paraId="35124794" w14:textId="5311E0CB" w:rsidR="00DD0C62" w:rsidRPr="002A7CC3" w:rsidRDefault="00DD0C62" w:rsidP="00DD0C62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</w:pPr>
                      <w:r w:rsidRPr="002A7CC3"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  <w:t xml:space="preserve">Decreto 85/2018, por el que se regula la inclusión educativa del alumnado en CLM. </w:t>
                      </w:r>
                    </w:p>
                    <w:p w14:paraId="581752E3" w14:textId="17370220" w:rsidR="002303F4" w:rsidRDefault="001B2758" w:rsidP="00AE7391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240"/>
                        <w:jc w:val="both"/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  <w:t>Decreto 92/2022, de 16 de agosto, por el que se regula la organización de la orientación ac</w:t>
                      </w:r>
                      <w:r w:rsidR="00AE7391"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  <w:t>démica, educat</w:t>
                      </w:r>
                      <w:r w:rsidR="00AE7391"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  <w:t>i</w:t>
                      </w:r>
                      <w:r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  <w:t>va y profesional</w:t>
                      </w:r>
                      <w:r w:rsidR="00AE7391"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  <w:t xml:space="preserve"> en la comunidad autónoma de Castilla-La Mancha.</w:t>
                      </w:r>
                      <w:r w:rsidR="002303F4" w:rsidRPr="002A7CC3"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4217BAF" w14:textId="6015736A" w:rsidR="00AE7391" w:rsidRPr="001B2758" w:rsidRDefault="00AE7391" w:rsidP="00AE7391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 w:rsidRPr="001B2758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Resolución de 22/06/2022, de la Consejería de Educación, Cultura y Deportes, por la que se dictan instrucciones para el curso 2022/2023 en la comunidad autónoma de Castilla-La Mancha.</w:t>
                      </w:r>
                    </w:p>
                    <w:p w14:paraId="1950B6BC" w14:textId="667EA42B" w:rsidR="00DD0C62" w:rsidRDefault="00DD0C62" w:rsidP="00AE7391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before="240"/>
                        <w:jc w:val="both"/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</w:pPr>
                      <w:r w:rsidRPr="002A7CC3"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  <w:t xml:space="preserve">Resolución de 26/01/2019, por la que se regula la escolarización de alumnado que requiere medidas individualizadas y extraordinarias de inclusión educativa. </w:t>
                      </w:r>
                    </w:p>
                    <w:p w14:paraId="236CF20B" w14:textId="77777777" w:rsidR="00AE7391" w:rsidRDefault="00AE7391" w:rsidP="00AE7391">
                      <w:pPr>
                        <w:pStyle w:val="Prrafodelista"/>
                        <w:spacing w:before="240"/>
                        <w:jc w:val="both"/>
                        <w:rPr>
                          <w:rFonts w:ascii="Arial" w:hAnsi="Arial" w:cs="Arial"/>
                          <w:bCs/>
                          <w:i/>
                          <w:sz w:val="22"/>
                          <w:szCs w:val="22"/>
                        </w:rPr>
                      </w:pPr>
                    </w:p>
                    <w:p w14:paraId="21CE2B34" w14:textId="43C19584" w:rsidR="00AE7391" w:rsidRPr="00AE7391" w:rsidRDefault="00AE7391" w:rsidP="00AE7391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before="240" w:after="240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AE7391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Orden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14/06/2022</w:t>
                      </w:r>
                      <w:r w:rsidRPr="00AE7391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, de la Consejería de Educación, Cultura y Deportes, de regulación de la organización y el funcionamiento de los centros públicos que imparten enseñanzas de Educación Secundaria Obligatoria, Bachillerato y Formación Profesional en la comunidad de Castilla-La Mancha. </w:t>
                      </w:r>
                    </w:p>
                    <w:p w14:paraId="172434D6" w14:textId="77777777" w:rsidR="00AE7391" w:rsidRPr="00AE7391" w:rsidRDefault="00AE7391" w:rsidP="00AE7391">
                      <w:pPr>
                        <w:pStyle w:val="Prrafodelista"/>
                        <w:rPr>
                          <w:rFonts w:ascii="Arial" w:hAnsi="Arial" w:cs="Arial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14:paraId="7491C44A" w14:textId="4BF50171" w:rsidR="00AE7391" w:rsidRPr="00780B22" w:rsidRDefault="00AE7391" w:rsidP="00AE7391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before="240" w:after="240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AE7391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Resolución de 3/10/2022, de la Dirección General de Inclusión Educativa y Programas por la que se establece el Plan General de Actuación Anual para la planificación, el desarrollo y asesoramiento de los diferentes ámbitos de la orientación académica, educativa y profesional en la comunidad de Castilla-La Mancha. para los cursos 2022-2023, 2023-2024, 2024-2025.</w:t>
                      </w:r>
                    </w:p>
                    <w:p w14:paraId="248F1038" w14:textId="77777777" w:rsidR="00780B22" w:rsidRPr="00780B22" w:rsidRDefault="00780B22" w:rsidP="00780B22">
                      <w:pPr>
                        <w:pStyle w:val="Prrafodelista"/>
                        <w:rPr>
                          <w:rFonts w:ascii="Arial" w:hAnsi="Arial" w:cs="Arial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14:paraId="5A2C3B65" w14:textId="6AE92C0E" w:rsidR="00667F63" w:rsidRPr="00667F63" w:rsidRDefault="00667F63" w:rsidP="00CE7DBB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before="240" w:after="240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667F63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Instrucciones de la Dirección General de Inclusión Educativa y Programas para el desarrollo del Plan General de Actuación Anual para la planificación, el desarrollo y asesoramiento de los diferentes ámbitos de la orientación académica, educativa y profesional en la comunidad de Castilla-La Mancha para el curso 202</w:t>
                      </w:r>
                      <w:r w:rsidR="001B7CC3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5</w:t>
                      </w:r>
                      <w:r w:rsidRPr="00667F63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-202</w:t>
                      </w:r>
                      <w:r w:rsidR="001B7CC3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6.</w:t>
                      </w:r>
                      <w:r w:rsidRPr="00667F63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A79485" w14:textId="77777777" w:rsidR="00723493" w:rsidRPr="002A7CC3" w:rsidRDefault="00723493" w:rsidP="00723493">
      <w:pPr>
        <w:spacing w:after="120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6CF98A0E" w14:textId="77777777" w:rsidR="00723493" w:rsidRPr="002A7CC3" w:rsidRDefault="00723493" w:rsidP="00723493">
      <w:pPr>
        <w:spacing w:after="120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3C322FD3" w14:textId="77777777" w:rsidR="00723493" w:rsidRPr="002A7CC3" w:rsidRDefault="00723493" w:rsidP="00723493">
      <w:pPr>
        <w:spacing w:after="120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6C618B7D" w14:textId="77777777" w:rsidR="00723493" w:rsidRPr="002A7CC3" w:rsidRDefault="00723493" w:rsidP="00723493">
      <w:pPr>
        <w:spacing w:after="120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75313271" w14:textId="273F9B8F" w:rsidR="00723493" w:rsidRPr="002A7CC3" w:rsidRDefault="00723493" w:rsidP="00087911">
      <w:pPr>
        <w:pStyle w:val="Estilo"/>
        <w:spacing w:before="280" w:after="280"/>
        <w:jc w:val="both"/>
        <w:rPr>
          <w:rFonts w:ascii="Arial" w:hAnsi="Arial" w:cs="Arial"/>
          <w:b/>
          <w:sz w:val="22"/>
          <w:szCs w:val="22"/>
        </w:rPr>
      </w:pPr>
    </w:p>
    <w:p w14:paraId="4E3F937E" w14:textId="77777777" w:rsidR="00050570" w:rsidRPr="002A7CC3" w:rsidRDefault="00050570" w:rsidP="00087911">
      <w:pPr>
        <w:pStyle w:val="Estilo"/>
        <w:spacing w:before="280" w:after="280"/>
        <w:jc w:val="both"/>
        <w:rPr>
          <w:rFonts w:ascii="Arial" w:hAnsi="Arial" w:cs="Arial"/>
          <w:b/>
          <w:sz w:val="22"/>
          <w:szCs w:val="22"/>
        </w:rPr>
      </w:pPr>
    </w:p>
    <w:p w14:paraId="45A4B272" w14:textId="77777777" w:rsidR="00DD0C62" w:rsidRPr="002A7CC3" w:rsidRDefault="00087911" w:rsidP="00087911">
      <w:pPr>
        <w:pStyle w:val="Estilo"/>
        <w:spacing w:before="280" w:after="280"/>
        <w:jc w:val="both"/>
        <w:rPr>
          <w:rFonts w:ascii="Arial" w:hAnsi="Arial" w:cs="Arial"/>
          <w:sz w:val="22"/>
          <w:szCs w:val="22"/>
        </w:rPr>
      </w:pPr>
      <w:r w:rsidRPr="002A7CC3">
        <w:rPr>
          <w:rFonts w:ascii="Arial" w:hAnsi="Arial" w:cs="Arial"/>
          <w:sz w:val="22"/>
          <w:szCs w:val="22"/>
        </w:rPr>
        <w:tab/>
      </w:r>
    </w:p>
    <w:p w14:paraId="66A4E514" w14:textId="77777777" w:rsidR="00846A28" w:rsidRPr="002A7CC3" w:rsidRDefault="002303F4" w:rsidP="002303F4">
      <w:pPr>
        <w:pStyle w:val="Estilo"/>
        <w:spacing w:before="280" w:after="280"/>
        <w:jc w:val="both"/>
        <w:rPr>
          <w:rFonts w:ascii="Arial" w:hAnsi="Arial" w:cs="Arial"/>
          <w:sz w:val="22"/>
          <w:szCs w:val="22"/>
        </w:rPr>
      </w:pPr>
      <w:r w:rsidRPr="002A7CC3">
        <w:rPr>
          <w:rFonts w:ascii="Arial" w:hAnsi="Arial" w:cs="Arial"/>
          <w:sz w:val="22"/>
          <w:szCs w:val="22"/>
        </w:rPr>
        <w:t xml:space="preserve">    </w:t>
      </w:r>
    </w:p>
    <w:p w14:paraId="6B146940" w14:textId="77777777" w:rsidR="00087911" w:rsidRPr="002A7CC3" w:rsidRDefault="00087911" w:rsidP="0008791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09169E1C" w14:textId="4453F73F" w:rsidR="00087911" w:rsidRPr="002A7CC3" w:rsidRDefault="00087911" w:rsidP="0019224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00" w:lineRule="atLeast"/>
        <w:jc w:val="center"/>
        <w:rPr>
          <w:rFonts w:ascii="Arial" w:hAnsi="Arial" w:cs="Arial"/>
          <w:sz w:val="22"/>
          <w:szCs w:val="22"/>
          <w:u w:val="single"/>
        </w:rPr>
      </w:pPr>
      <w:r w:rsidRPr="002A7CC3">
        <w:rPr>
          <w:rFonts w:ascii="Arial" w:hAnsi="Arial" w:cs="Arial"/>
          <w:b/>
          <w:sz w:val="22"/>
          <w:szCs w:val="22"/>
          <w:u w:val="single"/>
        </w:rPr>
        <w:t xml:space="preserve">COORDINACIÓN DEL </w:t>
      </w:r>
      <w:r w:rsidR="00F80F3E" w:rsidRPr="002A7CC3">
        <w:rPr>
          <w:rFonts w:ascii="Arial" w:hAnsi="Arial" w:cs="Arial"/>
          <w:b/>
          <w:sz w:val="22"/>
          <w:szCs w:val="22"/>
          <w:u w:val="single"/>
        </w:rPr>
        <w:t>DEPARTAMENTO</w:t>
      </w:r>
    </w:p>
    <w:p w14:paraId="54979B39" w14:textId="73A162CE" w:rsidR="002A7CC3" w:rsidRDefault="002A7CC3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587BF7" w14:textId="0A98616A" w:rsidR="00AE7391" w:rsidRDefault="00AE7391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2DDD935" w14:textId="63E2747C" w:rsidR="00AE7391" w:rsidRDefault="00AE7391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19B95AA" w14:textId="48C93B5A" w:rsidR="00AE7391" w:rsidRDefault="00AE7391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F6C60F" w14:textId="18191501" w:rsidR="00AE7391" w:rsidRDefault="00AE7391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5477C0A" w14:textId="726E59B5" w:rsidR="00AE7391" w:rsidRDefault="00AE7391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E7458F0" w14:textId="37040CFF" w:rsidR="00AE7391" w:rsidRDefault="00AE7391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1735792" w14:textId="30F35A13" w:rsidR="00780B22" w:rsidRDefault="00780B22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2D3632C" w14:textId="0290416A" w:rsidR="00780B22" w:rsidRDefault="00780B22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2A3C59" w14:textId="77777777" w:rsidR="00780B22" w:rsidRDefault="00780B22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C05C207" w14:textId="2FEDBBAA" w:rsidR="0019224D" w:rsidRPr="002A7CC3" w:rsidRDefault="00B23BB1" w:rsidP="0019224D">
      <w:pPr>
        <w:pStyle w:val="Estilo"/>
        <w:spacing w:before="280" w:after="280" w:line="200" w:lineRule="atLeast"/>
        <w:jc w:val="both"/>
        <w:rPr>
          <w:rFonts w:ascii="Arial" w:hAnsi="Arial" w:cs="Arial"/>
          <w:sz w:val="22"/>
          <w:szCs w:val="22"/>
        </w:rPr>
      </w:pPr>
      <w:r w:rsidRPr="002A7CC3">
        <w:rPr>
          <w:rFonts w:ascii="Arial" w:hAnsi="Arial" w:cs="Arial"/>
          <w:b/>
          <w:sz w:val="22"/>
          <w:szCs w:val="22"/>
          <w:u w:val="single"/>
        </w:rPr>
        <w:t>La estructura del Departamento de Orientación</w:t>
      </w:r>
      <w:r w:rsidR="0019224D" w:rsidRPr="002A7CC3">
        <w:rPr>
          <w:rFonts w:ascii="Arial" w:hAnsi="Arial" w:cs="Arial"/>
          <w:sz w:val="22"/>
          <w:szCs w:val="22"/>
        </w:rPr>
        <w:t xml:space="preserve">, durante el presente curso queda establecida de la siguiente forma: </w:t>
      </w:r>
    </w:p>
    <w:p w14:paraId="7B7EDEA1" w14:textId="6B876C8D" w:rsidR="0019224D" w:rsidRDefault="0019224D">
      <w:pPr>
        <w:pStyle w:val="Estilo"/>
        <w:numPr>
          <w:ilvl w:val="0"/>
          <w:numId w:val="10"/>
        </w:numPr>
        <w:spacing w:before="280" w:after="280" w:line="200" w:lineRule="atLeast"/>
        <w:jc w:val="both"/>
        <w:rPr>
          <w:rFonts w:ascii="Arial" w:hAnsi="Arial" w:cs="Arial"/>
          <w:sz w:val="22"/>
          <w:szCs w:val="22"/>
        </w:rPr>
      </w:pPr>
      <w:r w:rsidRPr="002A7CC3">
        <w:rPr>
          <w:rFonts w:ascii="Arial" w:hAnsi="Arial" w:cs="Arial"/>
          <w:bCs/>
          <w:sz w:val="22"/>
          <w:szCs w:val="22"/>
          <w:u w:val="single"/>
        </w:rPr>
        <w:t>Maestra especialista  de Pedagogía Terapéutica</w:t>
      </w:r>
      <w:r w:rsidRPr="002A7CC3">
        <w:rPr>
          <w:rFonts w:ascii="Arial" w:hAnsi="Arial" w:cs="Arial"/>
          <w:bCs/>
          <w:sz w:val="22"/>
          <w:szCs w:val="22"/>
        </w:rPr>
        <w:t xml:space="preserve">: </w:t>
      </w:r>
      <w:r w:rsidR="001E0B1D">
        <w:rPr>
          <w:rFonts w:ascii="Arial" w:hAnsi="Arial" w:cs="Arial"/>
          <w:bCs/>
          <w:sz w:val="22"/>
          <w:szCs w:val="22"/>
        </w:rPr>
        <w:t>Mariana Collado Martínez</w:t>
      </w:r>
      <w:r w:rsidR="007050A1" w:rsidRPr="002A7CC3">
        <w:rPr>
          <w:rFonts w:ascii="Arial" w:hAnsi="Arial" w:cs="Arial"/>
          <w:bCs/>
          <w:sz w:val="22"/>
          <w:szCs w:val="22"/>
        </w:rPr>
        <w:t xml:space="preserve">, </w:t>
      </w:r>
      <w:r w:rsidR="00494BC7" w:rsidRPr="002A7CC3">
        <w:rPr>
          <w:rFonts w:ascii="Arial" w:hAnsi="Arial" w:cs="Arial"/>
          <w:sz w:val="22"/>
          <w:szCs w:val="22"/>
        </w:rPr>
        <w:t>profesora de apoyo</w:t>
      </w:r>
      <w:r w:rsidRPr="002A7CC3">
        <w:rPr>
          <w:rFonts w:ascii="Arial" w:hAnsi="Arial" w:cs="Arial"/>
          <w:sz w:val="22"/>
          <w:szCs w:val="22"/>
        </w:rPr>
        <w:t xml:space="preserve"> al alumnado con necesidades educativas especiales, y al alumnado con </w:t>
      </w:r>
      <w:r w:rsidR="00494BC7" w:rsidRPr="002A7CC3">
        <w:rPr>
          <w:rFonts w:ascii="Arial" w:hAnsi="Arial" w:cs="Arial"/>
          <w:sz w:val="22"/>
          <w:szCs w:val="22"/>
        </w:rPr>
        <w:t>necesidades específicas de apoyo educativo.</w:t>
      </w:r>
    </w:p>
    <w:p w14:paraId="5A76D63F" w14:textId="389A74F4" w:rsidR="00B46D0B" w:rsidRPr="002A7CC3" w:rsidRDefault="00B46D0B" w:rsidP="00B46D0B">
      <w:pPr>
        <w:pStyle w:val="Estilo"/>
        <w:numPr>
          <w:ilvl w:val="0"/>
          <w:numId w:val="10"/>
        </w:numPr>
        <w:spacing w:before="280" w:after="280" w:line="200" w:lineRule="atLeast"/>
        <w:jc w:val="both"/>
        <w:rPr>
          <w:rFonts w:ascii="Arial" w:hAnsi="Arial" w:cs="Arial"/>
          <w:sz w:val="22"/>
          <w:szCs w:val="22"/>
        </w:rPr>
      </w:pPr>
      <w:r w:rsidRPr="002A7CC3">
        <w:rPr>
          <w:rFonts w:ascii="Arial" w:hAnsi="Arial" w:cs="Arial"/>
          <w:bCs/>
          <w:sz w:val="22"/>
          <w:szCs w:val="22"/>
          <w:u w:val="single"/>
        </w:rPr>
        <w:t>Maestr</w:t>
      </w:r>
      <w:r w:rsidR="001B7CC3">
        <w:rPr>
          <w:rFonts w:ascii="Arial" w:hAnsi="Arial" w:cs="Arial"/>
          <w:bCs/>
          <w:sz w:val="22"/>
          <w:szCs w:val="22"/>
          <w:u w:val="single"/>
        </w:rPr>
        <w:t>o</w:t>
      </w:r>
      <w:r w:rsidRPr="002A7CC3">
        <w:rPr>
          <w:rFonts w:ascii="Arial" w:hAnsi="Arial" w:cs="Arial"/>
          <w:bCs/>
          <w:sz w:val="22"/>
          <w:szCs w:val="22"/>
          <w:u w:val="single"/>
        </w:rPr>
        <w:t xml:space="preserve"> especialista  de Pedagogía Terapéutica</w:t>
      </w:r>
      <w:r w:rsidRPr="002A7CC3">
        <w:rPr>
          <w:rFonts w:ascii="Arial" w:hAnsi="Arial" w:cs="Arial"/>
          <w:bCs/>
          <w:sz w:val="22"/>
          <w:szCs w:val="22"/>
        </w:rPr>
        <w:t xml:space="preserve">: </w:t>
      </w:r>
      <w:r w:rsidR="001B7CC3">
        <w:rPr>
          <w:rFonts w:ascii="Arial" w:hAnsi="Arial" w:cs="Arial"/>
          <w:bCs/>
          <w:sz w:val="22"/>
          <w:szCs w:val="22"/>
        </w:rPr>
        <w:t>Alberto Moreno Díaz</w:t>
      </w:r>
      <w:r w:rsidRPr="002A7CC3">
        <w:rPr>
          <w:rFonts w:ascii="Arial" w:hAnsi="Arial" w:cs="Arial"/>
          <w:bCs/>
          <w:sz w:val="22"/>
          <w:szCs w:val="22"/>
        </w:rPr>
        <w:t xml:space="preserve"> </w:t>
      </w:r>
      <w:r w:rsidRPr="002A7CC3">
        <w:rPr>
          <w:rFonts w:ascii="Arial" w:hAnsi="Arial" w:cs="Arial"/>
          <w:sz w:val="22"/>
          <w:szCs w:val="22"/>
        </w:rPr>
        <w:t>profesor de apoyo al alumnado con necesidades educativas especiales, y al alumnado con necesidades específicas de apoyo educativo.</w:t>
      </w:r>
      <w:r w:rsidR="001B7CC3">
        <w:rPr>
          <w:rFonts w:ascii="Arial" w:hAnsi="Arial" w:cs="Arial"/>
          <w:sz w:val="22"/>
          <w:szCs w:val="22"/>
        </w:rPr>
        <w:t xml:space="preserve"> Programa de éxito educativo.</w:t>
      </w:r>
    </w:p>
    <w:p w14:paraId="43BC5457" w14:textId="3515FD3A" w:rsidR="00087911" w:rsidRPr="002A7CC3" w:rsidRDefault="0019224D">
      <w:pPr>
        <w:pStyle w:val="Estilo"/>
        <w:numPr>
          <w:ilvl w:val="0"/>
          <w:numId w:val="10"/>
        </w:numPr>
        <w:spacing w:before="280" w:after="280" w:line="200" w:lineRule="atLeast"/>
        <w:jc w:val="both"/>
        <w:rPr>
          <w:rFonts w:ascii="Arial" w:hAnsi="Arial" w:cs="Arial"/>
          <w:sz w:val="22"/>
          <w:szCs w:val="22"/>
        </w:rPr>
      </w:pPr>
      <w:r w:rsidRPr="002A7CC3">
        <w:rPr>
          <w:rFonts w:ascii="Arial" w:hAnsi="Arial" w:cs="Arial"/>
          <w:bCs/>
          <w:sz w:val="22"/>
          <w:szCs w:val="22"/>
          <w:u w:val="single"/>
        </w:rPr>
        <w:lastRenderedPageBreak/>
        <w:t>Profesor</w:t>
      </w:r>
      <w:r w:rsidR="00473BB8">
        <w:rPr>
          <w:rFonts w:ascii="Arial" w:hAnsi="Arial" w:cs="Arial"/>
          <w:bCs/>
          <w:sz w:val="22"/>
          <w:szCs w:val="22"/>
          <w:u w:val="single"/>
        </w:rPr>
        <w:t>a</w:t>
      </w:r>
      <w:r w:rsidRPr="002A7CC3">
        <w:rPr>
          <w:rFonts w:ascii="Arial" w:hAnsi="Arial" w:cs="Arial"/>
          <w:bCs/>
          <w:sz w:val="22"/>
          <w:szCs w:val="22"/>
          <w:u w:val="single"/>
        </w:rPr>
        <w:t xml:space="preserve"> Ámbito Socio-lingüístico</w:t>
      </w:r>
      <w:r w:rsidRPr="002A7CC3">
        <w:rPr>
          <w:rFonts w:ascii="Arial" w:hAnsi="Arial" w:cs="Arial"/>
          <w:bCs/>
          <w:sz w:val="22"/>
          <w:szCs w:val="22"/>
        </w:rPr>
        <w:t xml:space="preserve">. </w:t>
      </w:r>
      <w:r w:rsidR="00473BB8">
        <w:rPr>
          <w:rFonts w:ascii="Arial" w:hAnsi="Arial" w:cs="Arial"/>
          <w:bCs/>
          <w:sz w:val="22"/>
          <w:szCs w:val="22"/>
        </w:rPr>
        <w:t xml:space="preserve">María </w:t>
      </w:r>
      <w:r w:rsidR="001B7CC3">
        <w:rPr>
          <w:rFonts w:ascii="Arial" w:hAnsi="Arial" w:cs="Arial"/>
          <w:bCs/>
          <w:sz w:val="22"/>
          <w:szCs w:val="22"/>
        </w:rPr>
        <w:t>Pérez Segovia</w:t>
      </w:r>
      <w:r w:rsidR="00E65BF0" w:rsidRPr="002A7CC3">
        <w:rPr>
          <w:rFonts w:ascii="Arial" w:hAnsi="Arial" w:cs="Arial"/>
          <w:bCs/>
          <w:sz w:val="22"/>
          <w:szCs w:val="22"/>
        </w:rPr>
        <w:t>,</w:t>
      </w:r>
      <w:r w:rsidRPr="002A7CC3">
        <w:rPr>
          <w:rFonts w:ascii="Arial" w:hAnsi="Arial" w:cs="Arial"/>
          <w:bCs/>
          <w:sz w:val="22"/>
          <w:szCs w:val="22"/>
        </w:rPr>
        <w:t xml:space="preserve"> </w:t>
      </w:r>
      <w:r w:rsidR="00494BC7" w:rsidRPr="002A7CC3">
        <w:rPr>
          <w:rFonts w:ascii="Arial" w:hAnsi="Arial" w:cs="Arial"/>
          <w:sz w:val="22"/>
          <w:szCs w:val="22"/>
        </w:rPr>
        <w:t>profesor</w:t>
      </w:r>
      <w:r w:rsidR="00473BB8">
        <w:rPr>
          <w:rFonts w:ascii="Arial" w:hAnsi="Arial" w:cs="Arial"/>
          <w:sz w:val="22"/>
          <w:szCs w:val="22"/>
        </w:rPr>
        <w:t>a</w:t>
      </w:r>
      <w:r w:rsidR="00494BC7" w:rsidRPr="002A7CC3">
        <w:rPr>
          <w:rFonts w:ascii="Arial" w:hAnsi="Arial" w:cs="Arial"/>
          <w:sz w:val="22"/>
          <w:szCs w:val="22"/>
        </w:rPr>
        <w:t xml:space="preserve"> de apoyo al </w:t>
      </w:r>
      <w:r w:rsidRPr="002A7CC3">
        <w:rPr>
          <w:rFonts w:ascii="Arial" w:hAnsi="Arial" w:cs="Arial"/>
          <w:sz w:val="22"/>
          <w:szCs w:val="22"/>
        </w:rPr>
        <w:t xml:space="preserve">ámbito socio-lingüístico del Programa </w:t>
      </w:r>
      <w:r w:rsidR="00473BB8">
        <w:rPr>
          <w:rFonts w:ascii="Arial" w:hAnsi="Arial" w:cs="Arial"/>
          <w:sz w:val="22"/>
          <w:szCs w:val="22"/>
        </w:rPr>
        <w:t xml:space="preserve">del Programa de Diversificación Curricular. </w:t>
      </w:r>
      <w:r w:rsidRPr="002A7CC3">
        <w:rPr>
          <w:rFonts w:ascii="Arial" w:hAnsi="Arial" w:cs="Arial"/>
          <w:bCs/>
          <w:sz w:val="22"/>
          <w:szCs w:val="22"/>
        </w:rPr>
        <w:t xml:space="preserve"> </w:t>
      </w:r>
      <w:r w:rsidR="00494BC7" w:rsidRPr="002A7CC3">
        <w:rPr>
          <w:rFonts w:ascii="Arial" w:hAnsi="Arial" w:cs="Arial"/>
          <w:bCs/>
          <w:sz w:val="22"/>
          <w:szCs w:val="22"/>
        </w:rPr>
        <w:t xml:space="preserve"> </w:t>
      </w:r>
      <w:r w:rsidR="002A7CC3" w:rsidRPr="002A7CC3">
        <w:rPr>
          <w:rFonts w:ascii="Arial" w:hAnsi="Arial" w:cs="Arial"/>
          <w:bCs/>
          <w:sz w:val="22"/>
          <w:szCs w:val="22"/>
        </w:rPr>
        <w:t>T</w:t>
      </w:r>
      <w:r w:rsidR="00494BC7" w:rsidRPr="002A7CC3">
        <w:rPr>
          <w:rFonts w:ascii="Arial" w:hAnsi="Arial" w:cs="Arial"/>
          <w:bCs/>
          <w:sz w:val="22"/>
          <w:szCs w:val="22"/>
        </w:rPr>
        <w:t>utor</w:t>
      </w:r>
      <w:r w:rsidR="00473BB8">
        <w:rPr>
          <w:rFonts w:ascii="Arial" w:hAnsi="Arial" w:cs="Arial"/>
          <w:bCs/>
          <w:sz w:val="22"/>
          <w:szCs w:val="22"/>
        </w:rPr>
        <w:t>a</w:t>
      </w:r>
      <w:r w:rsidRPr="002A7CC3">
        <w:rPr>
          <w:rFonts w:ascii="Arial" w:hAnsi="Arial" w:cs="Arial"/>
          <w:bCs/>
          <w:sz w:val="22"/>
          <w:szCs w:val="22"/>
        </w:rPr>
        <w:t xml:space="preserve"> alumnos de </w:t>
      </w:r>
      <w:r w:rsidR="00B46D0B">
        <w:rPr>
          <w:rFonts w:ascii="Arial" w:hAnsi="Arial" w:cs="Arial"/>
          <w:bCs/>
          <w:sz w:val="22"/>
          <w:szCs w:val="22"/>
        </w:rPr>
        <w:t>1</w:t>
      </w:r>
      <w:r w:rsidRPr="002A7CC3">
        <w:rPr>
          <w:rFonts w:ascii="Arial" w:hAnsi="Arial" w:cs="Arial"/>
          <w:bCs/>
          <w:sz w:val="22"/>
          <w:szCs w:val="22"/>
        </w:rPr>
        <w:t xml:space="preserve">º </w:t>
      </w:r>
      <w:r w:rsidR="00473BB8">
        <w:rPr>
          <w:rFonts w:ascii="Arial" w:hAnsi="Arial" w:cs="Arial"/>
          <w:bCs/>
          <w:sz w:val="22"/>
          <w:szCs w:val="22"/>
        </w:rPr>
        <w:t>de PD</w:t>
      </w:r>
      <w:r w:rsidR="00B46D0B">
        <w:rPr>
          <w:rFonts w:ascii="Arial" w:hAnsi="Arial" w:cs="Arial"/>
          <w:bCs/>
          <w:sz w:val="22"/>
          <w:szCs w:val="22"/>
        </w:rPr>
        <w:t>C.</w:t>
      </w:r>
    </w:p>
    <w:p w14:paraId="1331F8A4" w14:textId="78970DA3" w:rsidR="002A7CC3" w:rsidRPr="002A7CC3" w:rsidRDefault="002A7CC3">
      <w:pPr>
        <w:pStyle w:val="Estilo"/>
        <w:numPr>
          <w:ilvl w:val="0"/>
          <w:numId w:val="10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80" w:after="280" w:line="200" w:lineRule="atLeast"/>
        <w:jc w:val="both"/>
        <w:rPr>
          <w:rFonts w:ascii="Arial" w:hAnsi="Arial" w:cs="Arial"/>
          <w:b/>
          <w:sz w:val="22"/>
          <w:szCs w:val="22"/>
        </w:rPr>
      </w:pPr>
      <w:r w:rsidRPr="002A7CC3">
        <w:rPr>
          <w:rFonts w:ascii="Arial" w:hAnsi="Arial" w:cs="Arial"/>
          <w:bCs/>
          <w:sz w:val="22"/>
          <w:szCs w:val="22"/>
          <w:u w:val="single"/>
        </w:rPr>
        <w:t>Orientadora Educativa</w:t>
      </w:r>
      <w:r w:rsidRPr="002A7CC3">
        <w:rPr>
          <w:rFonts w:ascii="Arial" w:hAnsi="Arial" w:cs="Arial"/>
          <w:bCs/>
          <w:sz w:val="22"/>
          <w:szCs w:val="22"/>
        </w:rPr>
        <w:t>. M</w:t>
      </w:r>
      <w:r w:rsidR="00F4394C">
        <w:rPr>
          <w:rFonts w:ascii="Arial" w:hAnsi="Arial" w:cs="Arial"/>
          <w:bCs/>
          <w:sz w:val="22"/>
          <w:szCs w:val="22"/>
        </w:rPr>
        <w:t xml:space="preserve">aría </w:t>
      </w:r>
      <w:r w:rsidRPr="002A7CC3">
        <w:rPr>
          <w:rFonts w:ascii="Arial" w:hAnsi="Arial" w:cs="Arial"/>
          <w:bCs/>
          <w:sz w:val="22"/>
          <w:szCs w:val="22"/>
        </w:rPr>
        <w:t>Montserrat Mesas Sotos. (</w:t>
      </w:r>
      <w:r w:rsidR="00F4394C">
        <w:rPr>
          <w:rFonts w:ascii="Arial" w:hAnsi="Arial" w:cs="Arial"/>
          <w:bCs/>
          <w:sz w:val="22"/>
          <w:szCs w:val="22"/>
        </w:rPr>
        <w:t>j</w:t>
      </w:r>
      <w:r w:rsidRPr="002A7CC3">
        <w:rPr>
          <w:rFonts w:ascii="Arial" w:hAnsi="Arial" w:cs="Arial"/>
          <w:bCs/>
          <w:sz w:val="22"/>
          <w:szCs w:val="22"/>
        </w:rPr>
        <w:t>efa</w:t>
      </w:r>
      <w:r>
        <w:rPr>
          <w:rFonts w:ascii="Arial" w:hAnsi="Arial" w:cs="Arial"/>
          <w:bCs/>
          <w:sz w:val="22"/>
          <w:szCs w:val="22"/>
        </w:rPr>
        <w:t xml:space="preserve"> de</w:t>
      </w:r>
      <w:r w:rsidRPr="002A7CC3">
        <w:rPr>
          <w:rFonts w:ascii="Arial" w:hAnsi="Arial" w:cs="Arial"/>
          <w:bCs/>
          <w:sz w:val="22"/>
          <w:szCs w:val="22"/>
        </w:rPr>
        <w:t xml:space="preserve"> </w:t>
      </w:r>
      <w:r w:rsidR="00F4394C">
        <w:rPr>
          <w:rFonts w:ascii="Arial" w:hAnsi="Arial" w:cs="Arial"/>
          <w:bCs/>
          <w:sz w:val="22"/>
          <w:szCs w:val="22"/>
        </w:rPr>
        <w:t>d</w:t>
      </w:r>
      <w:r w:rsidRPr="002A7CC3">
        <w:rPr>
          <w:rFonts w:ascii="Arial" w:hAnsi="Arial" w:cs="Arial"/>
          <w:bCs/>
          <w:sz w:val="22"/>
          <w:szCs w:val="22"/>
        </w:rPr>
        <w:t xml:space="preserve">epartamento de </w:t>
      </w:r>
      <w:r w:rsidR="00F4394C">
        <w:rPr>
          <w:rFonts w:ascii="Arial" w:hAnsi="Arial" w:cs="Arial"/>
          <w:bCs/>
          <w:sz w:val="22"/>
          <w:szCs w:val="22"/>
        </w:rPr>
        <w:t>o</w:t>
      </w:r>
      <w:r w:rsidRPr="002A7CC3">
        <w:rPr>
          <w:rFonts w:ascii="Arial" w:hAnsi="Arial" w:cs="Arial"/>
          <w:bCs/>
          <w:sz w:val="22"/>
          <w:szCs w:val="22"/>
        </w:rPr>
        <w:t>rientación</w:t>
      </w:r>
      <w:r w:rsidR="00B46D0B">
        <w:rPr>
          <w:rFonts w:ascii="Arial" w:hAnsi="Arial" w:cs="Arial"/>
          <w:bCs/>
          <w:sz w:val="22"/>
          <w:szCs w:val="22"/>
        </w:rPr>
        <w:t xml:space="preserve"> y coordinadora del programa de </w:t>
      </w:r>
      <w:r w:rsidR="00F23C95">
        <w:rPr>
          <w:rFonts w:ascii="Arial" w:hAnsi="Arial" w:cs="Arial"/>
          <w:bCs/>
          <w:sz w:val="22"/>
          <w:szCs w:val="22"/>
        </w:rPr>
        <w:t>igualdad y convivencia</w:t>
      </w:r>
      <w:r w:rsidR="00B46D0B">
        <w:rPr>
          <w:rFonts w:ascii="Arial" w:hAnsi="Arial" w:cs="Arial"/>
          <w:bCs/>
          <w:sz w:val="22"/>
          <w:szCs w:val="22"/>
        </w:rPr>
        <w:t xml:space="preserve"> del IES</w:t>
      </w:r>
      <w:r w:rsidRPr="002A7CC3">
        <w:rPr>
          <w:rFonts w:ascii="Arial" w:hAnsi="Arial" w:cs="Arial"/>
          <w:bCs/>
          <w:sz w:val="22"/>
          <w:szCs w:val="22"/>
        </w:rPr>
        <w:t>)</w:t>
      </w:r>
    </w:p>
    <w:p w14:paraId="645ABD5D" w14:textId="5238013B" w:rsidR="00087911" w:rsidRPr="002A7CC3" w:rsidRDefault="002303F4" w:rsidP="002A7CC3">
      <w:pPr>
        <w:pStyle w:val="Estilo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80" w:after="280" w:line="200" w:lineRule="atLeas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2A7CC3">
        <w:rPr>
          <w:rFonts w:ascii="Arial" w:hAnsi="Arial" w:cs="Arial"/>
          <w:sz w:val="22"/>
          <w:szCs w:val="22"/>
        </w:rPr>
        <w:t xml:space="preserve">El </w:t>
      </w:r>
      <w:r w:rsidR="00F4394C">
        <w:rPr>
          <w:rFonts w:ascii="Arial" w:hAnsi="Arial" w:cs="Arial"/>
          <w:sz w:val="22"/>
          <w:szCs w:val="22"/>
        </w:rPr>
        <w:t>d</w:t>
      </w:r>
      <w:r w:rsidRPr="002A7CC3">
        <w:rPr>
          <w:rFonts w:ascii="Arial" w:hAnsi="Arial" w:cs="Arial"/>
          <w:sz w:val="22"/>
          <w:szCs w:val="22"/>
        </w:rPr>
        <w:t xml:space="preserve">epartamento </w:t>
      </w:r>
      <w:r w:rsidR="00494BC7" w:rsidRPr="002A7CC3">
        <w:rPr>
          <w:rFonts w:ascii="Arial" w:hAnsi="Arial" w:cs="Arial"/>
          <w:sz w:val="22"/>
          <w:szCs w:val="22"/>
        </w:rPr>
        <w:t xml:space="preserve">de </w:t>
      </w:r>
      <w:r w:rsidR="00F4394C">
        <w:rPr>
          <w:rFonts w:ascii="Arial" w:hAnsi="Arial" w:cs="Arial"/>
          <w:sz w:val="22"/>
          <w:szCs w:val="22"/>
        </w:rPr>
        <w:t>o</w:t>
      </w:r>
      <w:r w:rsidR="00494BC7" w:rsidRPr="002A7CC3">
        <w:rPr>
          <w:rFonts w:ascii="Arial" w:hAnsi="Arial" w:cs="Arial"/>
          <w:sz w:val="22"/>
          <w:szCs w:val="22"/>
        </w:rPr>
        <w:t>rientación</w:t>
      </w:r>
      <w:r w:rsidRPr="002A7CC3">
        <w:rPr>
          <w:rFonts w:ascii="Arial" w:hAnsi="Arial" w:cs="Arial"/>
          <w:sz w:val="22"/>
          <w:szCs w:val="22"/>
        </w:rPr>
        <w:t xml:space="preserve"> </w:t>
      </w:r>
      <w:r w:rsidR="00494BC7" w:rsidRPr="002A7CC3">
        <w:rPr>
          <w:rFonts w:ascii="Arial" w:hAnsi="Arial" w:cs="Arial"/>
          <w:sz w:val="22"/>
          <w:szCs w:val="22"/>
        </w:rPr>
        <w:t>se reunirá</w:t>
      </w:r>
      <w:r w:rsidR="00CC2203" w:rsidRPr="002A7CC3">
        <w:rPr>
          <w:rFonts w:ascii="Arial" w:hAnsi="Arial" w:cs="Arial"/>
          <w:sz w:val="22"/>
          <w:szCs w:val="22"/>
        </w:rPr>
        <w:t>,</w:t>
      </w:r>
      <w:r w:rsidR="00494BC7" w:rsidRPr="002A7CC3">
        <w:rPr>
          <w:rFonts w:ascii="Arial" w:hAnsi="Arial" w:cs="Arial"/>
          <w:sz w:val="22"/>
          <w:szCs w:val="22"/>
        </w:rPr>
        <w:t xml:space="preserve"> </w:t>
      </w:r>
      <w:r w:rsidR="00CC2203" w:rsidRPr="002A7CC3">
        <w:rPr>
          <w:rFonts w:ascii="Arial" w:hAnsi="Arial" w:cs="Arial"/>
          <w:sz w:val="22"/>
          <w:szCs w:val="22"/>
        </w:rPr>
        <w:t xml:space="preserve">para la coordinación, </w:t>
      </w:r>
      <w:r w:rsidR="00494BC7" w:rsidRPr="002A7CC3">
        <w:rPr>
          <w:rFonts w:ascii="Arial" w:hAnsi="Arial" w:cs="Arial"/>
          <w:sz w:val="22"/>
          <w:szCs w:val="22"/>
        </w:rPr>
        <w:t>todos los</w:t>
      </w:r>
      <w:r w:rsidR="00F23C95">
        <w:rPr>
          <w:rFonts w:ascii="Arial" w:hAnsi="Arial" w:cs="Arial"/>
          <w:sz w:val="22"/>
          <w:szCs w:val="22"/>
        </w:rPr>
        <w:t xml:space="preserve"> </w:t>
      </w:r>
      <w:r w:rsidR="001B7CC3">
        <w:rPr>
          <w:rFonts w:ascii="Arial" w:hAnsi="Arial" w:cs="Arial"/>
          <w:sz w:val="22"/>
          <w:szCs w:val="22"/>
        </w:rPr>
        <w:t>miércoles</w:t>
      </w:r>
      <w:r w:rsidR="00557413">
        <w:rPr>
          <w:rFonts w:ascii="Arial" w:hAnsi="Arial" w:cs="Arial"/>
          <w:sz w:val="22"/>
          <w:szCs w:val="22"/>
        </w:rPr>
        <w:t xml:space="preserve"> </w:t>
      </w:r>
      <w:r w:rsidR="00CC2203" w:rsidRPr="002A7CC3">
        <w:rPr>
          <w:rFonts w:ascii="Arial" w:hAnsi="Arial" w:cs="Arial"/>
          <w:sz w:val="22"/>
          <w:szCs w:val="22"/>
        </w:rPr>
        <w:t xml:space="preserve">de </w:t>
      </w:r>
      <w:r w:rsidR="00F23C95">
        <w:rPr>
          <w:rFonts w:ascii="Arial" w:hAnsi="Arial" w:cs="Arial"/>
          <w:sz w:val="22"/>
          <w:szCs w:val="22"/>
        </w:rPr>
        <w:t>1</w:t>
      </w:r>
      <w:r w:rsidR="001B7CC3">
        <w:rPr>
          <w:rFonts w:ascii="Arial" w:hAnsi="Arial" w:cs="Arial"/>
          <w:sz w:val="22"/>
          <w:szCs w:val="22"/>
        </w:rPr>
        <w:t>1:35</w:t>
      </w:r>
      <w:r w:rsidR="00CC2203" w:rsidRPr="002A7CC3">
        <w:rPr>
          <w:rFonts w:ascii="Arial" w:hAnsi="Arial" w:cs="Arial"/>
          <w:sz w:val="22"/>
          <w:szCs w:val="22"/>
        </w:rPr>
        <w:t xml:space="preserve"> a </w:t>
      </w:r>
      <w:r w:rsidR="001B7CC3">
        <w:rPr>
          <w:rFonts w:ascii="Arial" w:hAnsi="Arial" w:cs="Arial"/>
          <w:sz w:val="22"/>
          <w:szCs w:val="22"/>
        </w:rPr>
        <w:t>12:30</w:t>
      </w:r>
      <w:r w:rsidR="00CC2203" w:rsidRPr="002A7CC3">
        <w:rPr>
          <w:rFonts w:ascii="Arial" w:hAnsi="Arial" w:cs="Arial"/>
          <w:sz w:val="22"/>
          <w:szCs w:val="22"/>
        </w:rPr>
        <w:t xml:space="preserve"> horas. Para dichas reuniones </w:t>
      </w:r>
      <w:r w:rsidR="00087911" w:rsidRPr="002A7CC3">
        <w:rPr>
          <w:rFonts w:ascii="Arial" w:hAnsi="Arial" w:cs="Arial"/>
          <w:sz w:val="22"/>
          <w:szCs w:val="22"/>
        </w:rPr>
        <w:t xml:space="preserve">se determinará la metodología, documentos </w:t>
      </w:r>
      <w:r w:rsidR="00CC2203" w:rsidRPr="002A7CC3">
        <w:rPr>
          <w:rFonts w:ascii="Arial" w:hAnsi="Arial" w:cs="Arial"/>
          <w:sz w:val="22"/>
          <w:szCs w:val="22"/>
        </w:rPr>
        <w:t xml:space="preserve">para trabajar, </w:t>
      </w:r>
      <w:r w:rsidR="00087911" w:rsidRPr="002A7CC3">
        <w:rPr>
          <w:rFonts w:ascii="Arial" w:hAnsi="Arial" w:cs="Arial"/>
          <w:sz w:val="22"/>
          <w:szCs w:val="22"/>
        </w:rPr>
        <w:t>experiencias</w:t>
      </w:r>
      <w:r w:rsidR="00CC2203" w:rsidRPr="002A7CC3">
        <w:rPr>
          <w:rFonts w:ascii="Arial" w:hAnsi="Arial" w:cs="Arial"/>
          <w:sz w:val="22"/>
          <w:szCs w:val="22"/>
        </w:rPr>
        <w:t>…</w:t>
      </w:r>
    </w:p>
    <w:p w14:paraId="081F7207" w14:textId="77777777" w:rsidR="00087911" w:rsidRPr="002A7CC3" w:rsidRDefault="00087911" w:rsidP="0008791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6FD4F71A" w14:textId="3B4B2BC8" w:rsidR="00087911" w:rsidRPr="00557413" w:rsidRDefault="00087911" w:rsidP="0055741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0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A7CC3">
        <w:rPr>
          <w:rFonts w:ascii="Arial" w:hAnsi="Arial" w:cs="Arial"/>
          <w:b/>
          <w:sz w:val="22"/>
          <w:szCs w:val="22"/>
        </w:rPr>
        <w:tab/>
      </w:r>
      <w:r w:rsidR="00557413" w:rsidRPr="00557413">
        <w:rPr>
          <w:rFonts w:ascii="Arial" w:hAnsi="Arial" w:cs="Arial"/>
          <w:sz w:val="22"/>
          <w:szCs w:val="22"/>
        </w:rPr>
        <w:t>PLAN GENERAL DE ACTUACIÓN ANUAL PARA LA PLANIFICACIÓN, EL DESARROLLO Y ASESORAMIENTO DE LOS DIFERENTES ÁMBITOS DE ORIENTACIÓN ACADÉMICA, EDUCATIVA Y PROFESIONAL</w:t>
      </w:r>
      <w:r w:rsidR="00557413" w:rsidRPr="0055741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5818885F" w14:textId="592C6B17" w:rsidR="00087911" w:rsidRPr="002A7CC3" w:rsidRDefault="00087911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48A73271" w14:textId="10B41430" w:rsidR="00DD0C62" w:rsidRDefault="00DD0C62" w:rsidP="00DD0C62">
      <w:pPr>
        <w:spacing w:after="20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A7CC3">
        <w:rPr>
          <w:rFonts w:ascii="Arial" w:hAnsi="Arial" w:cs="Arial"/>
          <w:sz w:val="22"/>
          <w:szCs w:val="22"/>
        </w:rPr>
        <w:t xml:space="preserve">Con el marco </w:t>
      </w:r>
      <w:r w:rsidR="00557413">
        <w:rPr>
          <w:rFonts w:ascii="Arial" w:hAnsi="Arial" w:cs="Arial"/>
          <w:sz w:val="22"/>
          <w:szCs w:val="22"/>
        </w:rPr>
        <w:t xml:space="preserve">normativo </w:t>
      </w:r>
      <w:r w:rsidRPr="002A7CC3">
        <w:rPr>
          <w:rFonts w:ascii="Arial" w:hAnsi="Arial" w:cs="Arial"/>
          <w:sz w:val="22"/>
          <w:szCs w:val="22"/>
        </w:rPr>
        <w:t>expuesto y siguiendo las propuestas de mejora recogidas en la Memoria del curso 20</w:t>
      </w:r>
      <w:r w:rsidR="00BB2111" w:rsidRPr="002A7CC3">
        <w:rPr>
          <w:rFonts w:ascii="Arial" w:hAnsi="Arial" w:cs="Arial"/>
          <w:sz w:val="22"/>
          <w:szCs w:val="22"/>
        </w:rPr>
        <w:t>2</w:t>
      </w:r>
      <w:r w:rsidR="001B7CC3">
        <w:rPr>
          <w:rFonts w:ascii="Arial" w:hAnsi="Arial" w:cs="Arial"/>
          <w:sz w:val="22"/>
          <w:szCs w:val="22"/>
        </w:rPr>
        <w:t>4</w:t>
      </w:r>
      <w:r w:rsidRPr="002A7CC3">
        <w:rPr>
          <w:rFonts w:ascii="Arial" w:hAnsi="Arial" w:cs="Arial"/>
          <w:sz w:val="22"/>
          <w:szCs w:val="22"/>
        </w:rPr>
        <w:t>/202</w:t>
      </w:r>
      <w:r w:rsidR="001B7CC3">
        <w:rPr>
          <w:rFonts w:ascii="Arial" w:hAnsi="Arial" w:cs="Arial"/>
          <w:sz w:val="22"/>
          <w:szCs w:val="22"/>
        </w:rPr>
        <w:t>5</w:t>
      </w:r>
      <w:r w:rsidRPr="002A7CC3">
        <w:rPr>
          <w:rFonts w:ascii="Arial" w:hAnsi="Arial" w:cs="Arial"/>
          <w:sz w:val="22"/>
          <w:szCs w:val="22"/>
        </w:rPr>
        <w:t>, en colaboración con los tutores bajo la coordinación de Jefatura de Estudios y siguiendo las directrices de la CCP, desde el Departamento de Orientación nos planteamos los siguientes objetivos y actuaciones dentro de cada uno de nuestros ámbitos de actuación:</w:t>
      </w:r>
    </w:p>
    <w:p w14:paraId="5D4EE2A3" w14:textId="77777777" w:rsidR="0035111B" w:rsidRPr="002A7CC3" w:rsidRDefault="0035111B" w:rsidP="0035111B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Style w:val="Sombreadomedio2-nfasis1"/>
        <w:tblW w:w="9498" w:type="dxa"/>
        <w:tblLayout w:type="fixed"/>
        <w:tblLook w:val="04A0" w:firstRow="1" w:lastRow="0" w:firstColumn="1" w:lastColumn="0" w:noHBand="0" w:noVBand="1"/>
      </w:tblPr>
      <w:tblGrid>
        <w:gridCol w:w="1985"/>
        <w:gridCol w:w="5280"/>
        <w:gridCol w:w="2233"/>
      </w:tblGrid>
      <w:tr w:rsidR="0035111B" w:rsidRPr="002A7CC3" w14:paraId="239FB9B2" w14:textId="77777777" w:rsidTr="00C17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98" w:type="dxa"/>
            <w:gridSpan w:val="3"/>
          </w:tcPr>
          <w:p w14:paraId="36597A88" w14:textId="6118753C" w:rsidR="0035111B" w:rsidRPr="002A7CC3" w:rsidRDefault="0035111B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AMBITO</w:t>
            </w:r>
            <w:r w:rsidR="00CA56B4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:  </w:t>
            </w:r>
            <w:r w:rsidR="00CA56B4"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Pr="002A7CC3">
              <w:rPr>
                <w:rFonts w:ascii="Arial" w:hAnsi="Arial" w:cs="Arial"/>
                <w:sz w:val="22"/>
                <w:szCs w:val="22"/>
              </w:rPr>
              <w:t>ACCIÓN TUTORIAL</w:t>
            </w:r>
          </w:p>
          <w:p w14:paraId="21BE7BCA" w14:textId="77777777" w:rsidR="0035111B" w:rsidRPr="002A7CC3" w:rsidRDefault="0035111B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11B" w:rsidRPr="002A7CC3" w14:paraId="253E1721" w14:textId="77777777" w:rsidTr="00C17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41A395D0" w14:textId="77777777" w:rsidR="0035111B" w:rsidRPr="002A7CC3" w:rsidRDefault="0035111B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</w:tc>
        <w:tc>
          <w:tcPr>
            <w:tcW w:w="5280" w:type="dxa"/>
            <w:hideMark/>
          </w:tcPr>
          <w:p w14:paraId="3BB73696" w14:textId="77777777" w:rsidR="0035111B" w:rsidRPr="002A7CC3" w:rsidRDefault="0035111B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Actuaciones</w:t>
            </w:r>
          </w:p>
        </w:tc>
        <w:tc>
          <w:tcPr>
            <w:tcW w:w="2233" w:type="dxa"/>
            <w:hideMark/>
          </w:tcPr>
          <w:p w14:paraId="7EB5F327" w14:textId="77777777" w:rsidR="0035111B" w:rsidRPr="002A7CC3" w:rsidRDefault="0035111B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Responsables y Temporalización</w:t>
            </w:r>
          </w:p>
        </w:tc>
      </w:tr>
      <w:tr w:rsidR="0035111B" w:rsidRPr="002A7CC3" w14:paraId="221CA4C0" w14:textId="77777777" w:rsidTr="00C17A7C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5A0A1F7C" w14:textId="77777777" w:rsidR="0035111B" w:rsidRPr="002A7CC3" w:rsidRDefault="0035111B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Hlk138919428"/>
          </w:p>
          <w:p w14:paraId="5166B15C" w14:textId="77777777" w:rsidR="0035111B" w:rsidRPr="002A7CC3" w:rsidRDefault="0035111B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Establecer las líneas prioritarias de la Acción Tutorial. </w:t>
            </w:r>
          </w:p>
        </w:tc>
        <w:tc>
          <w:tcPr>
            <w:tcW w:w="5280" w:type="dxa"/>
            <w:hideMark/>
          </w:tcPr>
          <w:p w14:paraId="6BAF040A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2" w:name="_Hlk138919450"/>
            <w:r w:rsidRPr="002A7CC3">
              <w:rPr>
                <w:rFonts w:ascii="Arial" w:hAnsi="Arial" w:cs="Arial"/>
                <w:sz w:val="22"/>
                <w:szCs w:val="22"/>
              </w:rPr>
              <w:t>Asesoramiento y colaboración   en la programación de la Acción Tutorial.</w:t>
            </w:r>
          </w:p>
          <w:p w14:paraId="343AE9DF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32ADBC3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Coordinación de las distintas actividades/programas para cada uno de los cursos, adecuado a las necesidades de cada grupo. </w:t>
            </w:r>
          </w:p>
          <w:p w14:paraId="2E3DBA2F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11C5799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Colaboración con los tutores/as en el desarrollo de la Acción Tutorial.</w:t>
            </w:r>
            <w:bookmarkEnd w:id="2"/>
          </w:p>
        </w:tc>
        <w:tc>
          <w:tcPr>
            <w:tcW w:w="2233" w:type="dxa"/>
          </w:tcPr>
          <w:p w14:paraId="075936BE" w14:textId="77777777" w:rsidR="0035111B" w:rsidRPr="002A7CC3" w:rsidRDefault="0035111B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495C64F" w14:textId="77777777" w:rsidR="0035111B" w:rsidRPr="002A7CC3" w:rsidRDefault="0035111B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D.O., Jefatura de Estudios/Dirección.</w:t>
            </w:r>
          </w:p>
          <w:p w14:paraId="00E5696B" w14:textId="77777777" w:rsidR="0035111B" w:rsidRPr="002A7CC3" w:rsidRDefault="0035111B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C09E17E" w14:textId="77777777" w:rsidR="0035111B" w:rsidRPr="002A7CC3" w:rsidRDefault="0035111B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</w:rPr>
              <w:t>A lo largo del curso</w:t>
            </w:r>
          </w:p>
        </w:tc>
      </w:tr>
      <w:tr w:rsidR="0035111B" w:rsidRPr="002A7CC3" w14:paraId="4EC03C7E" w14:textId="77777777" w:rsidTr="00463E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FE91013" w14:textId="4166EA8E" w:rsidR="0035111B" w:rsidRPr="002A7CC3" w:rsidRDefault="0035111B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Realizar el seguimiento personalizado de los alumnos/as en su proceso de e</w:t>
            </w:r>
            <w:r w:rsidR="00D1313D">
              <w:rPr>
                <w:rFonts w:ascii="Arial" w:hAnsi="Arial" w:cs="Arial"/>
                <w:sz w:val="22"/>
                <w:szCs w:val="22"/>
              </w:rPr>
              <w:t>nseñanza y aprendizaje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y favorecer su desarrollo como persona.</w:t>
            </w:r>
          </w:p>
        </w:tc>
        <w:tc>
          <w:tcPr>
            <w:tcW w:w="5280" w:type="dxa"/>
          </w:tcPr>
          <w:p w14:paraId="6B1A76D3" w14:textId="77777777" w:rsidR="0035111B" w:rsidRPr="002A7CC3" w:rsidRDefault="0035111B" w:rsidP="00C17A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14D7941" w14:textId="77777777" w:rsidR="0035111B" w:rsidRPr="002A7CC3" w:rsidRDefault="0035111B" w:rsidP="00C17A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Colaboración con el Equipo Directivo en la organización y desarrollo de reuniones de padres y madres que se convoquen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431B583" w14:textId="594DC58A" w:rsidR="0035111B" w:rsidRDefault="0035111B" w:rsidP="00C17A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7A015AE" w14:textId="77777777" w:rsidR="00463ED0" w:rsidRPr="002A7CC3" w:rsidRDefault="00463ED0" w:rsidP="00C17A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20D4904" w14:textId="77777777" w:rsidR="0035111B" w:rsidRPr="002A7CC3" w:rsidRDefault="0035111B" w:rsidP="00C17A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Atención a las consultas y demandas que formulen padres y madres, previa cita. </w:t>
            </w:r>
          </w:p>
        </w:tc>
        <w:tc>
          <w:tcPr>
            <w:tcW w:w="2233" w:type="dxa"/>
          </w:tcPr>
          <w:p w14:paraId="12B703E9" w14:textId="77777777" w:rsidR="0035111B" w:rsidRPr="002A7CC3" w:rsidRDefault="0035111B" w:rsidP="00C1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21DB2E0" w14:textId="77777777" w:rsidR="0035111B" w:rsidRPr="002A7CC3" w:rsidRDefault="0035111B" w:rsidP="00C1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863FBD1" w14:textId="77777777" w:rsidR="0035111B" w:rsidRPr="002A7CC3" w:rsidRDefault="0035111B" w:rsidP="00C1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</w:rPr>
              <w:t>D.O., Equipo Directivo, Tutores/as, padres y madres.</w:t>
            </w:r>
          </w:p>
        </w:tc>
      </w:tr>
      <w:tr w:rsidR="0035111B" w:rsidRPr="002A7CC3" w14:paraId="7C5CA3FD" w14:textId="77777777" w:rsidTr="00C17A7C">
        <w:trPr>
          <w:trHeight w:val="2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FDD971F" w14:textId="77777777" w:rsidR="0035111B" w:rsidRPr="002A7CC3" w:rsidRDefault="0035111B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FB68F0" w14:textId="77777777" w:rsidR="0035111B" w:rsidRPr="002A7CC3" w:rsidRDefault="0035111B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Asesorar y Colaborar con los tutores en la programación, evaluación del proceso de enseñanza.</w:t>
            </w:r>
          </w:p>
        </w:tc>
        <w:tc>
          <w:tcPr>
            <w:tcW w:w="5280" w:type="dxa"/>
            <w:hideMark/>
          </w:tcPr>
          <w:p w14:paraId="71F58F82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Asesoramiento en la programación de actividades tutoriales individuales y grupales.</w:t>
            </w:r>
          </w:p>
          <w:p w14:paraId="748F63A3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BEE5655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Asesoramiento a los tutores sobre la evaluación de los alumnos y las decisiones sobre la promoción o no promoción de los mismos.</w:t>
            </w:r>
          </w:p>
          <w:p w14:paraId="4172C6EE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FE6FC2B" w14:textId="7B64BC1C" w:rsidR="004E6E55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Asesoramiento a los tutores para la preparación y/o colaboración en las actuaciones dirigidas a las familias.</w:t>
            </w:r>
          </w:p>
          <w:p w14:paraId="0AB54D77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3" w:type="dxa"/>
          </w:tcPr>
          <w:p w14:paraId="68697DF5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21214E5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AB85673" w14:textId="77777777" w:rsidR="0035111B" w:rsidRPr="002A7CC3" w:rsidRDefault="0035111B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D.O., Tutores.</w:t>
            </w:r>
          </w:p>
          <w:p w14:paraId="0CD98200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F5CF62C" w14:textId="77777777" w:rsidR="0035111B" w:rsidRPr="002A7CC3" w:rsidRDefault="0035111B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 lo largo del curso.</w:t>
            </w:r>
          </w:p>
        </w:tc>
      </w:tr>
      <w:tr w:rsidR="0035111B" w:rsidRPr="002A7CC3" w14:paraId="69339498" w14:textId="77777777" w:rsidTr="00140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2C6696FF" w14:textId="77777777" w:rsidR="0035111B" w:rsidRPr="002A7CC3" w:rsidRDefault="0035111B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</w:tcPr>
          <w:p w14:paraId="070E65BA" w14:textId="43E753B5" w:rsidR="0035111B" w:rsidRPr="002A7CC3" w:rsidRDefault="0035111B" w:rsidP="00C17A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3" w:type="dxa"/>
          </w:tcPr>
          <w:p w14:paraId="1A7DDA7C" w14:textId="77777777" w:rsidR="0035111B" w:rsidRPr="002A7CC3" w:rsidRDefault="0035111B" w:rsidP="00C1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111B" w:rsidRPr="002A7CC3" w14:paraId="3C9DF8C8" w14:textId="77777777" w:rsidTr="00C17A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7AD88B58" w14:textId="77777777" w:rsidR="0035111B" w:rsidRPr="002A7CC3" w:rsidRDefault="0035111B" w:rsidP="00C17A7C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066A009" w14:textId="77777777" w:rsidR="0035111B" w:rsidRPr="002A7CC3" w:rsidRDefault="0035111B" w:rsidP="00C17A7C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C1656DB" w14:textId="77777777" w:rsidR="0035111B" w:rsidRPr="002A7CC3" w:rsidRDefault="0035111B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Asesorar en el desarrollo de la Acción tutorial</w:t>
            </w:r>
          </w:p>
        </w:tc>
        <w:tc>
          <w:tcPr>
            <w:tcW w:w="5280" w:type="dxa"/>
          </w:tcPr>
          <w:p w14:paraId="600EE460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Procurar herramientas, instrumentos y actividades para el desempeño de la Acción Tutorial, en relación a las dimensiones:</w:t>
            </w:r>
          </w:p>
          <w:p w14:paraId="365C2864" w14:textId="6B1FCC21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. plan de </w:t>
            </w:r>
            <w:r w:rsidR="00EC6700">
              <w:rPr>
                <w:rFonts w:ascii="Arial" w:hAnsi="Arial" w:cs="Arial"/>
                <w:sz w:val="22"/>
                <w:szCs w:val="22"/>
              </w:rPr>
              <w:t>igualdad y convivencia.</w:t>
            </w:r>
          </w:p>
          <w:p w14:paraId="0886654A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. inteligencia emocional.</w:t>
            </w:r>
          </w:p>
          <w:p w14:paraId="26E87D02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. educación afectivo-sexual.</w:t>
            </w:r>
          </w:p>
          <w:p w14:paraId="40108740" w14:textId="30D753B7" w:rsidR="0035111B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. aprender a aprender.</w:t>
            </w:r>
          </w:p>
          <w:p w14:paraId="4FB3721D" w14:textId="64759EC7" w:rsidR="009D2734" w:rsidRDefault="007C64B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hábitos de estudio.</w:t>
            </w:r>
          </w:p>
          <w:p w14:paraId="0F59168E" w14:textId="30108CDE" w:rsidR="007C64BC" w:rsidRDefault="007C64B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fomentar la autoestima.</w:t>
            </w:r>
          </w:p>
          <w:p w14:paraId="05F8E177" w14:textId="490D4CBB" w:rsidR="007C64BC" w:rsidRDefault="007C64B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habilidades sociales.</w:t>
            </w:r>
          </w:p>
          <w:p w14:paraId="1E459028" w14:textId="2486110F" w:rsidR="007C64BC" w:rsidRDefault="007C64B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resolución de conflictos.</w:t>
            </w:r>
          </w:p>
          <w:p w14:paraId="2C111174" w14:textId="208A9971" w:rsidR="007C64BC" w:rsidRDefault="007C64B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prevención de acoso y ciberacoso.</w:t>
            </w:r>
          </w:p>
          <w:p w14:paraId="002D4BD7" w14:textId="240409B0" w:rsidR="007C64BC" w:rsidRDefault="007C64B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hábitos de vida saludable.</w:t>
            </w:r>
          </w:p>
          <w:p w14:paraId="49F47C9A" w14:textId="7FB668D3" w:rsidR="007C64BC" w:rsidRDefault="007C64B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uso seguro de las TIC.</w:t>
            </w:r>
          </w:p>
          <w:p w14:paraId="13E0625D" w14:textId="23BC23D2" w:rsidR="007C64BC" w:rsidRDefault="007C64B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prevención de conductas de riesgo.</w:t>
            </w:r>
          </w:p>
          <w:p w14:paraId="03B6FE1E" w14:textId="55F5BF6C" w:rsidR="007C64BC" w:rsidRDefault="007C64B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gestión responsable del ocio y tiempo libre</w:t>
            </w:r>
            <w:r w:rsidR="00EE421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BD7E0E" w14:textId="69DC5BBE" w:rsidR="00EE421C" w:rsidRPr="009D2734" w:rsidRDefault="00EE421C" w:rsidP="009D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 adquisición de valores de respeto hacia el medio ambiente y seres vivos.</w:t>
            </w:r>
          </w:p>
          <w:p w14:paraId="55216DB4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. orientación académico y profesional.</w:t>
            </w:r>
          </w:p>
          <w:p w14:paraId="7E7A68DB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9158AED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Contactar con diferentes organizaciones externas al centro para la impartición de charlas. (Instituto de la Mujer, Centro Joven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A7F7932" w14:textId="77777777" w:rsidR="0035111B" w:rsidRPr="002A7CC3" w:rsidRDefault="0035111B" w:rsidP="00C17A7C">
            <w:pPr>
              <w:pStyle w:val="Prrafodelist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759377F" w14:textId="77777777" w:rsidR="0035111B" w:rsidRPr="002A7CC3" w:rsidRDefault="0035111B" w:rsidP="00C17A7C">
            <w:pPr>
              <w:pStyle w:val="Prrafodelista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Seleccionar actividades en torno a dimensiones tutoriales y se pondrán a disposición de los tutores mensualmente. </w:t>
            </w:r>
          </w:p>
        </w:tc>
        <w:tc>
          <w:tcPr>
            <w:tcW w:w="2233" w:type="dxa"/>
          </w:tcPr>
          <w:p w14:paraId="14B2F628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09A090A" w14:textId="77777777" w:rsidR="0035111B" w:rsidRPr="002A7CC3" w:rsidRDefault="0035111B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8ACCA91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E24A6C1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3238475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F6B8928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08C1A3C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E039F81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DD5964E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36538FD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B2AD952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B6EF461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1F11EBB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F2AB872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6255D10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ABBD1DE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F98E15A" w14:textId="77777777" w:rsidR="00A477AA" w:rsidRDefault="00A477AA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0599A6E" w14:textId="126F36E0" w:rsidR="0035111B" w:rsidRPr="002A7CC3" w:rsidRDefault="0035111B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D.O.</w:t>
            </w:r>
          </w:p>
          <w:p w14:paraId="2886209D" w14:textId="77777777" w:rsidR="0035111B" w:rsidRPr="002A7CC3" w:rsidRDefault="0035111B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 lo largo del curso</w:t>
            </w:r>
          </w:p>
        </w:tc>
      </w:tr>
      <w:bookmarkEnd w:id="1"/>
    </w:tbl>
    <w:p w14:paraId="1AFBEB96" w14:textId="77777777" w:rsidR="006A61A6" w:rsidRDefault="006A61A6" w:rsidP="00DD0C62">
      <w:pPr>
        <w:spacing w:after="200"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1815486B" w14:textId="7C9F23FE" w:rsidR="00DD0C62" w:rsidRPr="002A7CC3" w:rsidRDefault="00DD0C62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Style w:val="Sombreadomedio2-nfasis6"/>
        <w:tblW w:w="9498" w:type="dxa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1985"/>
      </w:tblGrid>
      <w:tr w:rsidR="00DD0C62" w:rsidRPr="002A7CC3" w14:paraId="15A3B3B3" w14:textId="77777777" w:rsidTr="00DD0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98" w:type="dxa"/>
            <w:gridSpan w:val="3"/>
          </w:tcPr>
          <w:p w14:paraId="1916AAD0" w14:textId="326FF392" w:rsidR="00DD0C62" w:rsidRPr="002A7CC3" w:rsidRDefault="00DD0C62" w:rsidP="00DD0C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AMBITO</w:t>
            </w:r>
            <w:r w:rsidR="00CA56B4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:  </w:t>
            </w:r>
            <w:bookmarkStart w:id="3" w:name="_Hlk138918464"/>
            <w:r w:rsidR="00CA56B4">
              <w:rPr>
                <w:rFonts w:ascii="Arial" w:hAnsi="Arial" w:cs="Arial"/>
                <w:sz w:val="22"/>
                <w:szCs w:val="22"/>
              </w:rPr>
              <w:t>APOYO AL PROCESO DE ENSEÑANZA, APRENDIZAJE Y EVALUACIÓN DESDE UN ENFOQUE INCLUSIVO</w:t>
            </w:r>
            <w:bookmarkEnd w:id="3"/>
            <w:r w:rsidR="00CA56B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D0C62" w:rsidRPr="002A7CC3" w14:paraId="296748BE" w14:textId="77777777" w:rsidTr="00F46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44318E1A" w14:textId="77777777" w:rsidR="00DD0C62" w:rsidRPr="002A7CC3" w:rsidRDefault="00DD0C62" w:rsidP="00DD0C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</w:tc>
        <w:tc>
          <w:tcPr>
            <w:tcW w:w="5528" w:type="dxa"/>
            <w:hideMark/>
          </w:tcPr>
          <w:p w14:paraId="3C255E80" w14:textId="77777777" w:rsidR="00DD0C62" w:rsidRPr="002A7CC3" w:rsidRDefault="00DD0C62" w:rsidP="00DD0C62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Actuaciones</w:t>
            </w:r>
          </w:p>
        </w:tc>
        <w:tc>
          <w:tcPr>
            <w:tcW w:w="1985" w:type="dxa"/>
            <w:hideMark/>
          </w:tcPr>
          <w:p w14:paraId="00A7334A" w14:textId="77777777" w:rsidR="00DD0C62" w:rsidRPr="002A7CC3" w:rsidRDefault="00DD0C62" w:rsidP="00DD0C62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Responsables y Temporalización</w:t>
            </w:r>
          </w:p>
        </w:tc>
      </w:tr>
      <w:tr w:rsidR="00DD0C62" w:rsidRPr="002A7CC3" w14:paraId="5BE40B6B" w14:textId="77777777" w:rsidTr="00F46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1DE2ED87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4" w:name="_Hlk138919949"/>
            <w:r w:rsidRPr="002A7CC3">
              <w:rPr>
                <w:rFonts w:ascii="Arial" w:hAnsi="Arial" w:cs="Arial"/>
                <w:sz w:val="22"/>
                <w:szCs w:val="22"/>
              </w:rPr>
              <w:t xml:space="preserve">Asesorar y participar en la elaboración, desarrollo y evaluación de las medidas de Inclusión Educativa, y </w:t>
            </w:r>
            <w:r w:rsidRPr="002A7CC3">
              <w:rPr>
                <w:rFonts w:ascii="Arial" w:hAnsi="Arial" w:cs="Arial"/>
                <w:sz w:val="22"/>
                <w:szCs w:val="22"/>
              </w:rPr>
              <w:lastRenderedPageBreak/>
              <w:t>realizar el seguimiento de todas las medidas adoptadas en respuesta a las necesidades particulares de todo el alumnado.</w:t>
            </w:r>
          </w:p>
        </w:tc>
        <w:tc>
          <w:tcPr>
            <w:tcW w:w="5528" w:type="dxa"/>
            <w:hideMark/>
          </w:tcPr>
          <w:p w14:paraId="25BF1502" w14:textId="7777777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5" w:name="_Hlk138919783"/>
            <w:bookmarkStart w:id="6" w:name="_Hlk138919986"/>
            <w:r w:rsidRPr="002A7CC3">
              <w:rPr>
                <w:rFonts w:ascii="Arial" w:hAnsi="Arial" w:cs="Arial"/>
                <w:sz w:val="22"/>
                <w:szCs w:val="22"/>
              </w:rPr>
              <w:lastRenderedPageBreak/>
              <w:t>Realización de propuestas al Equipo Directivo sobre la distribución temporal y organización de los apoyos y refuerzos</w:t>
            </w:r>
            <w:bookmarkEnd w:id="5"/>
            <w:r w:rsidRPr="002A7CC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E95B3B6" w14:textId="7777777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01C199F" w14:textId="1FE7D0C6" w:rsidR="00DD0C62" w:rsidRPr="002A7CC3" w:rsidRDefault="00847854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Asesoramiento al</w:t>
            </w:r>
            <w:r w:rsidR="00DD0C62" w:rsidRPr="002A7CC3">
              <w:rPr>
                <w:rFonts w:ascii="Arial" w:hAnsi="Arial" w:cs="Arial"/>
                <w:sz w:val="22"/>
                <w:szCs w:val="22"/>
              </w:rPr>
              <w:t xml:space="preserve"> Claustro en la aplicación de medidas de inclusión educativa de </w:t>
            </w:r>
            <w:r w:rsidRPr="002A7CC3">
              <w:rPr>
                <w:rFonts w:ascii="Arial" w:hAnsi="Arial" w:cs="Arial"/>
                <w:sz w:val="22"/>
                <w:szCs w:val="22"/>
              </w:rPr>
              <w:t>aula, individuales</w:t>
            </w:r>
            <w:r w:rsidR="00DD0C62" w:rsidRPr="002A7CC3">
              <w:rPr>
                <w:rFonts w:ascii="Arial" w:hAnsi="Arial" w:cs="Arial"/>
                <w:sz w:val="22"/>
                <w:szCs w:val="22"/>
              </w:rPr>
              <w:t xml:space="preserve"> y extraordinarias. </w:t>
            </w:r>
          </w:p>
          <w:p w14:paraId="110FADB3" w14:textId="7777777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18763B4" w14:textId="451F7F89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lastRenderedPageBreak/>
              <w:t>Asesoramiento al E</w:t>
            </w:r>
            <w:r w:rsidR="00D90468" w:rsidRPr="002A7CC3">
              <w:rPr>
                <w:rFonts w:ascii="Arial" w:hAnsi="Arial" w:cs="Arial"/>
                <w:sz w:val="22"/>
                <w:szCs w:val="22"/>
              </w:rPr>
              <w:t xml:space="preserve">quipo </w:t>
            </w:r>
            <w:r w:rsidRPr="002A7CC3">
              <w:rPr>
                <w:rFonts w:ascii="Arial" w:hAnsi="Arial" w:cs="Arial"/>
                <w:sz w:val="22"/>
                <w:szCs w:val="22"/>
              </w:rPr>
              <w:t>D</w:t>
            </w:r>
            <w:r w:rsidR="00D90468" w:rsidRPr="002A7CC3">
              <w:rPr>
                <w:rFonts w:ascii="Arial" w:hAnsi="Arial" w:cs="Arial"/>
                <w:sz w:val="22"/>
                <w:szCs w:val="22"/>
              </w:rPr>
              <w:t>irectivo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en la revisión y modificación de los documentos programáticos del Centro. </w:t>
            </w:r>
          </w:p>
          <w:p w14:paraId="6208A24B" w14:textId="7777777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046F00A" w14:textId="240B30F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Información de las potencialidades y barreras de aprendizaje del alumnado dirigido al profesorado que le imparte docencia</w:t>
            </w:r>
            <w:bookmarkEnd w:id="6"/>
            <w:r w:rsidRPr="002A7CC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2DECC94" w14:textId="7777777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hideMark/>
          </w:tcPr>
          <w:p w14:paraId="485B1BA9" w14:textId="77777777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A4110B0" w14:textId="18DD1F82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60E705A" w14:textId="22F91A64" w:rsidR="007E14BC" w:rsidRPr="002A7CC3" w:rsidRDefault="007E14BC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976452B" w14:textId="59487077" w:rsidR="007E14BC" w:rsidRPr="002A7CC3" w:rsidRDefault="007E14BC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B0F6A02" w14:textId="77777777" w:rsidR="007E14BC" w:rsidRPr="002A7CC3" w:rsidRDefault="007E14BC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D2A1829" w14:textId="77777777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2EDD023" w14:textId="1B5B0C98" w:rsidR="00DD0C62" w:rsidRPr="002A7CC3" w:rsidRDefault="00847854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D</w:t>
            </w:r>
            <w:r w:rsidR="00B21727">
              <w:rPr>
                <w:rFonts w:ascii="Arial" w:hAnsi="Arial" w:cs="Arial"/>
                <w:sz w:val="22"/>
                <w:szCs w:val="22"/>
              </w:rPr>
              <w:t>.</w:t>
            </w:r>
            <w:r w:rsidRPr="002A7CC3">
              <w:rPr>
                <w:rFonts w:ascii="Arial" w:hAnsi="Arial" w:cs="Arial"/>
                <w:sz w:val="22"/>
                <w:szCs w:val="22"/>
              </w:rPr>
              <w:t>O</w:t>
            </w:r>
            <w:r w:rsidR="00B21727">
              <w:rPr>
                <w:rFonts w:ascii="Arial" w:hAnsi="Arial" w:cs="Arial"/>
                <w:sz w:val="22"/>
                <w:szCs w:val="22"/>
              </w:rPr>
              <w:t>.</w:t>
            </w:r>
            <w:r w:rsidR="00DD0C62" w:rsidRPr="002A7CC3">
              <w:rPr>
                <w:rFonts w:ascii="Arial" w:hAnsi="Arial" w:cs="Arial"/>
                <w:sz w:val="22"/>
                <w:szCs w:val="22"/>
              </w:rPr>
              <w:t>, Equipo Directivo</w:t>
            </w:r>
          </w:p>
          <w:p w14:paraId="6528522C" w14:textId="77777777" w:rsidR="00B21727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lastRenderedPageBreak/>
              <w:t>Septiembre/</w:t>
            </w:r>
          </w:p>
          <w:p w14:paraId="68569020" w14:textId="0EFEEF20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Octubre</w:t>
            </w:r>
          </w:p>
        </w:tc>
      </w:tr>
      <w:tr w:rsidR="00DD0C62" w:rsidRPr="002A7CC3" w14:paraId="19987216" w14:textId="77777777" w:rsidTr="00F46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5696E202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75695445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64D2CA55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05A9150B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37D76666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5D80220E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17A76C79" w14:textId="376CDC3D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Identificar y 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atender al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alumnado que presenta barreras para aprendizaje.</w:t>
            </w:r>
          </w:p>
        </w:tc>
        <w:tc>
          <w:tcPr>
            <w:tcW w:w="5528" w:type="dxa"/>
          </w:tcPr>
          <w:p w14:paraId="0CF91B54" w14:textId="7375C680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Recoger las demandas de evaluación psicopedagógicas.</w:t>
            </w:r>
          </w:p>
          <w:p w14:paraId="4B9A0FED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7061C997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bookmarkStart w:id="7" w:name="_Hlk138920081"/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Elaboración de evaluaciones psicopedagógicas y los informes de los alumnos que los necesiten y del Dictamen de escolarización si procede.</w:t>
            </w:r>
          </w:p>
          <w:p w14:paraId="727FA588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25FE4007" w14:textId="417DBB8A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Colaboración con los tutores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y P</w:t>
            </w:r>
            <w:r w:rsidR="00B21727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T</w:t>
            </w:r>
            <w:r w:rsidR="00B21727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así como con las familias, si fuese necesario, en el seguimiento de los  A</w:t>
            </w:r>
            <w:r w:rsidR="004E6E55">
              <w:rPr>
                <w:rFonts w:ascii="Arial" w:hAnsi="Arial" w:cs="Arial"/>
                <w:sz w:val="22"/>
                <w:szCs w:val="22"/>
                <w:lang w:val="es-ES_tradnl"/>
              </w:rPr>
              <w:t>lumnos con Necesidades Educativas Especiales.</w:t>
            </w:r>
          </w:p>
          <w:p w14:paraId="25EB1C7E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47B0E058" w14:textId="1036D242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Asesoramiento y colaboración en la elaboración de los P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lanes de 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T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rabajo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, medidas extraordinarias de inclusión educativa. </w:t>
            </w:r>
          </w:p>
          <w:p w14:paraId="679B7040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512E30C0" w14:textId="577107DE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Asesoramiento y colaboración en la elaboración de los P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lanes de trabajo,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medidas individualizadas de inclusión educativa. </w:t>
            </w:r>
          </w:p>
          <w:p w14:paraId="741105FF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4C1FF615" w14:textId="450AD02F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Elaboración 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de la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Base de datos 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ACNEES/ACNEAES 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y enviarla a la Unidad de Inclusión Educativa y Convivencia de la 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Delegación Provincial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 Albacete.  </w:t>
            </w:r>
          </w:p>
          <w:p w14:paraId="01305395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bookmarkEnd w:id="7"/>
          <w:p w14:paraId="36032756" w14:textId="44551D71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Preparación junto al 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D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O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material para aquellos alumnos que no puedan seguir el desarrollo normal de las clases.</w:t>
            </w:r>
          </w:p>
          <w:p w14:paraId="016EA7C0" w14:textId="77777777" w:rsidR="00847854" w:rsidRPr="002A7CC3" w:rsidRDefault="00847854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3208EE87" w14:textId="0203A988" w:rsidR="00847854" w:rsidRPr="002A7CC3" w:rsidRDefault="00DD0C62" w:rsidP="002303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Asesorar en las </w:t>
            </w:r>
            <w:r w:rsidR="00BB2111" w:rsidRPr="002A7CC3">
              <w:rPr>
                <w:rFonts w:ascii="Arial" w:hAnsi="Arial" w:cs="Arial"/>
                <w:sz w:val="22"/>
                <w:szCs w:val="22"/>
              </w:rPr>
              <w:t>demandas realizadas por el profesorado respecto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2111" w:rsidRPr="002A7CC3">
              <w:rPr>
                <w:rFonts w:ascii="Arial" w:hAnsi="Arial" w:cs="Arial"/>
                <w:sz w:val="22"/>
                <w:szCs w:val="22"/>
              </w:rPr>
              <w:t>al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alumnado con déficit </w:t>
            </w:r>
            <w:r w:rsidR="00B21727">
              <w:rPr>
                <w:rFonts w:ascii="Arial" w:hAnsi="Arial" w:cs="Arial"/>
                <w:sz w:val="22"/>
                <w:szCs w:val="22"/>
              </w:rPr>
              <w:t>cognitivo</w:t>
            </w:r>
            <w:r w:rsidRPr="002A7CC3">
              <w:rPr>
                <w:rFonts w:ascii="Arial" w:hAnsi="Arial" w:cs="Arial"/>
                <w:sz w:val="22"/>
                <w:szCs w:val="22"/>
              </w:rPr>
              <w:t>, auditivo, visual, motórico</w:t>
            </w:r>
            <w:r w:rsidR="004E6E55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1727">
              <w:rPr>
                <w:rFonts w:ascii="Arial" w:hAnsi="Arial" w:cs="Arial"/>
                <w:sz w:val="22"/>
                <w:szCs w:val="22"/>
              </w:rPr>
              <w:t>plurideficiencia</w:t>
            </w:r>
            <w:r w:rsidR="00156E0A">
              <w:rPr>
                <w:rFonts w:ascii="Arial" w:hAnsi="Arial" w:cs="Arial"/>
                <w:sz w:val="22"/>
                <w:szCs w:val="22"/>
              </w:rPr>
              <w:t>s,</w:t>
            </w:r>
            <w:r w:rsidR="004E6E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7CC3">
              <w:rPr>
                <w:rFonts w:ascii="Arial" w:hAnsi="Arial" w:cs="Arial"/>
                <w:sz w:val="22"/>
                <w:szCs w:val="22"/>
              </w:rPr>
              <w:t>TEA, TGL y la comunicación, TGC y comportamiento</w:t>
            </w:r>
            <w:r w:rsidR="00B21727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de escolarizaci</w:t>
            </w:r>
            <w:r w:rsidR="00847854" w:rsidRPr="002A7CC3">
              <w:rPr>
                <w:rFonts w:ascii="Arial" w:hAnsi="Arial" w:cs="Arial"/>
                <w:sz w:val="22"/>
                <w:szCs w:val="22"/>
              </w:rPr>
              <w:t>ó</w:t>
            </w:r>
            <w:r w:rsidRPr="002A7CC3">
              <w:rPr>
                <w:rFonts w:ascii="Arial" w:hAnsi="Arial" w:cs="Arial"/>
                <w:sz w:val="22"/>
                <w:szCs w:val="22"/>
              </w:rPr>
              <w:t>n tardía</w:t>
            </w:r>
            <w:r w:rsidR="00B21727">
              <w:rPr>
                <w:rFonts w:ascii="Arial" w:hAnsi="Arial" w:cs="Arial"/>
                <w:sz w:val="22"/>
                <w:szCs w:val="22"/>
              </w:rPr>
              <w:t>,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en cuanto a los procesos de </w:t>
            </w:r>
            <w:r w:rsidR="00BB2111" w:rsidRPr="002A7CC3">
              <w:rPr>
                <w:rFonts w:ascii="Arial" w:hAnsi="Arial" w:cs="Arial"/>
                <w:sz w:val="22"/>
                <w:szCs w:val="22"/>
              </w:rPr>
              <w:t>enseñanza-aprendizaje,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incidiendo en una adecuada respuesta educativa. </w:t>
            </w:r>
          </w:p>
        </w:tc>
        <w:tc>
          <w:tcPr>
            <w:tcW w:w="1985" w:type="dxa"/>
          </w:tcPr>
          <w:p w14:paraId="1BB37FA5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5034A52C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0EB166B9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374726E2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3FAB85B7" w14:textId="0CFDB0FE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D</w:t>
            </w:r>
            <w:r w:rsidR="00D90468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O</w:t>
            </w:r>
            <w:r w:rsidR="00D90468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, Jefatura de estudios/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director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, </w:t>
            </w:r>
            <w:r w:rsidR="002303F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t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utores, 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P</w:t>
            </w:r>
            <w:r w:rsidR="00D90468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T</w:t>
            </w:r>
            <w:r w:rsidR="00D90468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y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especialistas.</w:t>
            </w:r>
          </w:p>
          <w:p w14:paraId="3235A09D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4E5F666D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A lo largo del curso.</w:t>
            </w:r>
          </w:p>
          <w:p w14:paraId="3CE930B3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58FE1958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271F2867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715DAC51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31A88268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289FA7AD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0FF04DCD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10E55C8F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4A1C9E6F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46F6E2EA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086BF5A4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30BB44C2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1B499873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716A42AD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148CCAF4" w14:textId="0052307D" w:rsidR="00DD0C62" w:rsidRPr="002A7CC3" w:rsidRDefault="00847854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</w:t>
            </w:r>
            <w:r w:rsidR="00BB2111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O</w:t>
            </w:r>
            <w:r w:rsidR="00BB2111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</w:p>
          <w:p w14:paraId="7852BFE3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Todo el curso.</w:t>
            </w:r>
          </w:p>
        </w:tc>
      </w:tr>
      <w:bookmarkEnd w:id="4"/>
      <w:tr w:rsidR="00DD0C62" w:rsidRPr="002A7CC3" w14:paraId="3A82E077" w14:textId="77777777" w:rsidTr="00F46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2DD6FAF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041239E9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Colaborar con el Equipo Directivo en la actualización del listado de ACNEAEs (DELPHOS).</w:t>
            </w:r>
          </w:p>
          <w:p w14:paraId="4A444F00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14:paraId="1391B6D0" w14:textId="77777777" w:rsidR="002303F4" w:rsidRPr="002A7CC3" w:rsidRDefault="002303F4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1C41F34D" w14:textId="7123C76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Revisión de informes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psicopedagógicos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y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dictámenes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 escolarización.</w:t>
            </w:r>
          </w:p>
          <w:p w14:paraId="291F9B3A" w14:textId="7777777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3C92DA22" w14:textId="6AF2444C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bookmarkStart w:id="8" w:name="_Hlk138920200"/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Colaboración para la correcta inclusión del alumnado en el Sistema de Gestión </w:t>
            </w:r>
            <w:r w:rsidR="00B45553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DELPHOS</w:t>
            </w:r>
            <w:bookmarkEnd w:id="8"/>
            <w:r w:rsidR="00B45553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</w:p>
          <w:p w14:paraId="68C730ED" w14:textId="7777777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</w:tcPr>
          <w:p w14:paraId="503975C2" w14:textId="7B7BAECD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Orientadora, Equipo Directivo, P</w:t>
            </w:r>
            <w:r w:rsidR="00D90468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T</w:t>
            </w:r>
            <w:r w:rsidR="00847854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</w:p>
          <w:p w14:paraId="47677B07" w14:textId="77777777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67E7966E" w14:textId="77777777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Principio de curso y durante el mismo si procede.</w:t>
            </w:r>
          </w:p>
        </w:tc>
      </w:tr>
      <w:tr w:rsidR="00DD0C62" w:rsidRPr="002A7CC3" w14:paraId="51681139" w14:textId="77777777" w:rsidTr="00F46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49E9FB4A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305A195B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69DCC0FA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54E4215E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4EE103B1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13A057E2" w14:textId="079FDE8E" w:rsidR="00DD0C62" w:rsidRPr="002A7CC3" w:rsidRDefault="00DD0C62" w:rsidP="00847854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Prevenir las dificultades de aprendizaje y no solo asistirlas una vez hayan aparecido, combatiendo el absentismo escolar.</w:t>
            </w:r>
          </w:p>
        </w:tc>
        <w:tc>
          <w:tcPr>
            <w:tcW w:w="5528" w:type="dxa"/>
          </w:tcPr>
          <w:p w14:paraId="09582BC2" w14:textId="5DD01683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Colaboración con el profesorado en la elaboración de documentos que permitan la recogida de información para la detección de barreras para el aprendizaje y la intervención con estos alumnos/as.</w:t>
            </w:r>
          </w:p>
          <w:p w14:paraId="16935CDD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2ED6FE78" w14:textId="0D808491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Participación en la evaluación inicial para informar y recoger información sobre el alumnado con </w:t>
            </w:r>
            <w:r w:rsidR="00981DB6"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N.E.E, 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dificultades de aprendizaje, refuerzo educativo y características de los grupos. Participar en las sesiones de evaluación. </w:t>
            </w:r>
          </w:p>
          <w:p w14:paraId="08ED0A0E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08A76101" w14:textId="0BC0B19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Realización </w:t>
            </w:r>
            <w:r w:rsidR="00156E0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de 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un seguimiento individualizado del alumnado en situación de desventaja socioeducativa</w:t>
            </w:r>
          </w:p>
          <w:p w14:paraId="18411365" w14:textId="77777777" w:rsidR="00DD0C62" w:rsidRPr="002A7CC3" w:rsidRDefault="00DD0C62" w:rsidP="00DD0C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1391CDBB" w14:textId="77777777" w:rsidR="00DD0C62" w:rsidRPr="002A7CC3" w:rsidRDefault="00DD0C62" w:rsidP="008478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Seguimiento de la asistencia del alumnado como medida de prevención del absentismo a través de las faltas de asistencia injustificadas en Delphos (semanalmente/ mensualmente). </w:t>
            </w:r>
          </w:p>
        </w:tc>
        <w:tc>
          <w:tcPr>
            <w:tcW w:w="1985" w:type="dxa"/>
          </w:tcPr>
          <w:p w14:paraId="5B8E2FB6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78C93C78" w14:textId="63A4E6B6" w:rsidR="00DD0C62" w:rsidRPr="002A7CC3" w:rsidRDefault="00847854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D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>O</w:t>
            </w:r>
            <w:r w:rsidR="00BB2111" w:rsidRPr="002A7CC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 w:rsidR="00DD0C62"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, Tutor, </w:t>
            </w:r>
          </w:p>
          <w:p w14:paraId="5B21C240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Todo el curso</w:t>
            </w:r>
          </w:p>
          <w:p w14:paraId="3925F86D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36998F25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3C15489F" w14:textId="06EF44C4" w:rsidR="00DD0C62" w:rsidRPr="002A7CC3" w:rsidRDefault="00847854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</w:t>
            </w:r>
            <w:r w:rsidR="00BB2111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O</w:t>
            </w:r>
            <w:r w:rsidR="00BB2111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</w:p>
          <w:p w14:paraId="178FCEDC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Sesiones de evaluación </w:t>
            </w:r>
          </w:p>
          <w:p w14:paraId="02FF9243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219ABAA1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009372D2" w14:textId="761009A3" w:rsidR="00DD0C62" w:rsidRPr="002A7CC3" w:rsidRDefault="00F4614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</w:t>
            </w:r>
            <w:r w:rsidR="00BB2111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  <w:r w:rsidR="00847854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O</w:t>
            </w:r>
            <w:r w:rsidR="00981DB6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</w:p>
          <w:p w14:paraId="33A89C36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Todo el curso</w:t>
            </w:r>
          </w:p>
          <w:p w14:paraId="667D86C1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78A775DC" w14:textId="77777777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4B61760D" w14:textId="0BDFF84A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J</w:t>
            </w:r>
            <w:r w:rsidR="00981DB6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E</w:t>
            </w:r>
            <w:r w:rsidR="00B21727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/</w:t>
            </w:r>
            <w:r w:rsidR="00847854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</w:t>
            </w:r>
            <w:r w:rsidR="00981DB6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  <w:r w:rsidR="00847854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O</w:t>
            </w:r>
            <w:r w:rsidR="00981DB6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/ Tutores/as</w:t>
            </w:r>
          </w:p>
          <w:p w14:paraId="74FAB7BF" w14:textId="5C8CB9C5" w:rsidR="00DD0C62" w:rsidRPr="002A7CC3" w:rsidRDefault="00DD0C62" w:rsidP="00DD0C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Todo el curso</w:t>
            </w:r>
          </w:p>
        </w:tc>
      </w:tr>
      <w:tr w:rsidR="00DD0C62" w:rsidRPr="002A7CC3" w14:paraId="2385EF3D" w14:textId="77777777" w:rsidTr="00F46142">
        <w:trPr>
          <w:trHeight w:val="18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0BA62FD" w14:textId="5FA2971B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Informar a las familias sobre las medidas educativas adoptadas y la evolución del aprendizaje de sus hijos/as. </w:t>
            </w:r>
          </w:p>
          <w:p w14:paraId="09743C43" w14:textId="77777777" w:rsidR="00DD0C62" w:rsidRPr="002A7CC3" w:rsidRDefault="00DD0C62" w:rsidP="00DD0C62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14:paraId="4B387A3B" w14:textId="5F902B9A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Mediante entrevistas/reuniones se asesorará a las familias de los alumnos que en cualquier momento de su escolarización presenten necesidades.</w:t>
            </w:r>
          </w:p>
          <w:p w14:paraId="50B60F00" w14:textId="7777777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736A41D2" w14:textId="77777777" w:rsidR="00DD0C62" w:rsidRPr="002A7CC3" w:rsidRDefault="00DD0C62" w:rsidP="00DD0C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Reuniones con las familias de nueva incorporación al centro para solicitar información del contexto familiar y escolar del alumno.</w:t>
            </w:r>
          </w:p>
          <w:p w14:paraId="27AE85DD" w14:textId="77777777" w:rsidR="00DD0C62" w:rsidRPr="002A7CC3" w:rsidRDefault="00DD0C62" w:rsidP="008478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</w:tcPr>
          <w:p w14:paraId="6D5249DF" w14:textId="77777777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2844CB41" w14:textId="77D4F5C5" w:rsidR="00DD0C62" w:rsidRPr="002A7CC3" w:rsidRDefault="00DD0C62" w:rsidP="00DD0C62">
            <w:pPr>
              <w:tabs>
                <w:tab w:val="left" w:pos="750"/>
                <w:tab w:val="center" w:pos="13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ab/>
            </w:r>
          </w:p>
          <w:p w14:paraId="72364B83" w14:textId="77777777" w:rsidR="00DD0C62" w:rsidRPr="002A7CC3" w:rsidRDefault="00DD0C62" w:rsidP="002303F4">
            <w:pPr>
              <w:tabs>
                <w:tab w:val="left" w:pos="750"/>
                <w:tab w:val="center" w:pos="13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27FBC4B2" w14:textId="0AC59E06" w:rsidR="00DD0C62" w:rsidRPr="002A7CC3" w:rsidRDefault="00847854" w:rsidP="002303F4">
            <w:pPr>
              <w:tabs>
                <w:tab w:val="left" w:pos="750"/>
                <w:tab w:val="center" w:pos="13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</w:t>
            </w:r>
            <w:r w:rsidR="00981DB6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O</w:t>
            </w:r>
            <w:r w:rsidR="00981DB6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  <w:r w:rsidR="00DD0C62"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, Tutor/a</w:t>
            </w:r>
          </w:p>
          <w:p w14:paraId="00B5ADEB" w14:textId="61B8392C" w:rsidR="00DD0C62" w:rsidRPr="002A7CC3" w:rsidRDefault="00DD0C62" w:rsidP="002303F4">
            <w:pPr>
              <w:tabs>
                <w:tab w:val="left" w:pos="750"/>
                <w:tab w:val="center" w:pos="13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Todo el curso</w:t>
            </w:r>
          </w:p>
          <w:p w14:paraId="54DDCE43" w14:textId="77777777" w:rsidR="00DD0C62" w:rsidRPr="002A7CC3" w:rsidRDefault="00DD0C62" w:rsidP="002303F4">
            <w:pPr>
              <w:tabs>
                <w:tab w:val="left" w:pos="750"/>
                <w:tab w:val="center" w:pos="13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5C3EBB87" w14:textId="77777777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</w:p>
          <w:p w14:paraId="6DAD1184" w14:textId="77777777" w:rsidR="00DD0C62" w:rsidRPr="002A7CC3" w:rsidRDefault="00DD0C62" w:rsidP="00DD0C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</w:p>
        </w:tc>
      </w:tr>
    </w:tbl>
    <w:p w14:paraId="12EAB27E" w14:textId="6AFF1326" w:rsidR="00DD0C62" w:rsidRPr="002A7CC3" w:rsidRDefault="00DD0C62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1CEF2146" w14:textId="73FD261E" w:rsidR="002303F4" w:rsidRDefault="002303F4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62E75E6C" w14:textId="77777777" w:rsidR="00B21727" w:rsidRPr="002A7CC3" w:rsidRDefault="00B21727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Style w:val="Sombreadomedio2-nfasis1"/>
        <w:tblW w:w="9498" w:type="dxa"/>
        <w:tblLayout w:type="fixed"/>
        <w:tblLook w:val="04A0" w:firstRow="1" w:lastRow="0" w:firstColumn="1" w:lastColumn="0" w:noHBand="0" w:noVBand="1"/>
      </w:tblPr>
      <w:tblGrid>
        <w:gridCol w:w="1985"/>
        <w:gridCol w:w="5280"/>
        <w:gridCol w:w="2233"/>
      </w:tblGrid>
      <w:tr w:rsidR="006A61A6" w:rsidRPr="002A7CC3" w14:paraId="18152D78" w14:textId="77777777" w:rsidTr="00C17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98" w:type="dxa"/>
            <w:gridSpan w:val="3"/>
          </w:tcPr>
          <w:p w14:paraId="554F605B" w14:textId="66E1B27A" w:rsidR="006A61A6" w:rsidRPr="002A7CC3" w:rsidRDefault="006A61A6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9" w:name="_Hlk138918590"/>
            <w:r w:rsidRPr="002A7CC3">
              <w:rPr>
                <w:rFonts w:ascii="Arial" w:hAnsi="Arial" w:cs="Arial"/>
                <w:sz w:val="22"/>
                <w:szCs w:val="22"/>
              </w:rPr>
              <w:t>AMBITO</w:t>
            </w:r>
            <w:r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:  </w:t>
            </w:r>
            <w:r>
              <w:rPr>
                <w:rFonts w:ascii="Arial" w:hAnsi="Arial" w:cs="Arial"/>
                <w:sz w:val="22"/>
                <w:szCs w:val="22"/>
              </w:rPr>
              <w:t>PREVENCIÓN DEL ABSENTISMO</w:t>
            </w:r>
            <w:r w:rsidR="009848A1">
              <w:rPr>
                <w:rFonts w:ascii="Arial" w:hAnsi="Arial" w:cs="Arial"/>
                <w:sz w:val="22"/>
                <w:szCs w:val="22"/>
              </w:rPr>
              <w:t>, FRACASO Y ABANDONO EDUCATIVO TEMPRANO</w:t>
            </w:r>
            <w:bookmarkEnd w:id="9"/>
            <w:r w:rsidR="009848A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1306164" w14:textId="77777777" w:rsidR="006A61A6" w:rsidRPr="002A7CC3" w:rsidRDefault="006A61A6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A6" w:rsidRPr="002A7CC3" w14:paraId="5DA68C52" w14:textId="77777777" w:rsidTr="00C17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7F7E1CE5" w14:textId="77777777" w:rsidR="006A61A6" w:rsidRPr="002A7CC3" w:rsidRDefault="006A61A6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</w:tc>
        <w:tc>
          <w:tcPr>
            <w:tcW w:w="5280" w:type="dxa"/>
            <w:hideMark/>
          </w:tcPr>
          <w:p w14:paraId="24278843" w14:textId="77777777" w:rsidR="006A61A6" w:rsidRPr="002A7CC3" w:rsidRDefault="006A61A6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Actuaciones</w:t>
            </w:r>
          </w:p>
        </w:tc>
        <w:tc>
          <w:tcPr>
            <w:tcW w:w="2233" w:type="dxa"/>
            <w:hideMark/>
          </w:tcPr>
          <w:p w14:paraId="1BA32A9D" w14:textId="77777777" w:rsidR="006A61A6" w:rsidRPr="002A7CC3" w:rsidRDefault="006A61A6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Responsables y Temporalización</w:t>
            </w:r>
          </w:p>
        </w:tc>
      </w:tr>
      <w:tr w:rsidR="006A61A6" w:rsidRPr="002A7CC3" w14:paraId="4E417C5B" w14:textId="77777777" w:rsidTr="00C17A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9BEF00C" w14:textId="77777777" w:rsidR="006A61A6" w:rsidRPr="002A7CC3" w:rsidRDefault="006A61A6" w:rsidP="00C17A7C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A7CC3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Colaborar en la prevención y control de absentismo escolar</w:t>
            </w:r>
          </w:p>
        </w:tc>
        <w:tc>
          <w:tcPr>
            <w:tcW w:w="5280" w:type="dxa"/>
          </w:tcPr>
          <w:p w14:paraId="7D0BB141" w14:textId="7DA40910" w:rsidR="006A61A6" w:rsidRPr="002A7CC3" w:rsidRDefault="006A61A6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Participar en la elaboración de los planes de prevención</w:t>
            </w:r>
            <w:r>
              <w:rPr>
                <w:rFonts w:ascii="Arial" w:hAnsi="Arial" w:cs="Arial"/>
                <w:sz w:val="22"/>
                <w:szCs w:val="22"/>
              </w:rPr>
              <w:t xml:space="preserve"> del absentismo escolar</w:t>
            </w:r>
            <w:r w:rsidR="004D10AA">
              <w:rPr>
                <w:rFonts w:ascii="Arial" w:hAnsi="Arial" w:cs="Arial"/>
                <w:sz w:val="22"/>
                <w:szCs w:val="22"/>
              </w:rPr>
              <w:t>, fracaso y abandono educativo temprano.</w:t>
            </w:r>
          </w:p>
          <w:p w14:paraId="449C13F5" w14:textId="77777777" w:rsidR="006A61A6" w:rsidRPr="002A7CC3" w:rsidRDefault="006A61A6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2B675E5" w14:textId="77777777" w:rsidR="006A61A6" w:rsidRPr="002A7CC3" w:rsidRDefault="006A61A6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Colaborar con la Comisión local de absentismo en la prevención, identificación y control.</w:t>
            </w:r>
          </w:p>
          <w:p w14:paraId="1CD5AE81" w14:textId="77777777" w:rsidR="006A61A6" w:rsidRPr="002A7CC3" w:rsidRDefault="006A61A6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15CEF10" w14:textId="77777777" w:rsidR="006A61A6" w:rsidRDefault="006A61A6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Trabajar conjuntamente con Servicios Sociales de la zona en temas de absentismo escolar, evaluación social y gestión de recursos de la zona, además de las necesidades que se deriven de las demandas de la familia. </w:t>
            </w:r>
          </w:p>
          <w:p w14:paraId="5E1ED442" w14:textId="77777777" w:rsidR="00732CA2" w:rsidRDefault="00732CA2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E532710" w14:textId="77777777" w:rsidR="00732CA2" w:rsidRDefault="00732CA2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Coordinación periódica y de manera sistemática con todos los profesionales que intervienen con el alumnado para para la previsión del absentismo.</w:t>
            </w:r>
          </w:p>
          <w:p w14:paraId="30158F38" w14:textId="77777777" w:rsidR="00732CA2" w:rsidRDefault="00732CA2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C945C4F" w14:textId="204211AC" w:rsidR="00732CA2" w:rsidRPr="002A7CC3" w:rsidRDefault="00732CA2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Orientando a las familias y acordando con ellas pautas que contribuyan a mejorar el desarrollo personal, intelectual, académico, social y emocional de sus hijos e hijas.</w:t>
            </w:r>
          </w:p>
        </w:tc>
        <w:tc>
          <w:tcPr>
            <w:tcW w:w="2233" w:type="dxa"/>
          </w:tcPr>
          <w:p w14:paraId="72A62D8B" w14:textId="77777777" w:rsidR="006A61A6" w:rsidRPr="002A7CC3" w:rsidRDefault="006A61A6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C2E2E72" w14:textId="77777777" w:rsidR="006A61A6" w:rsidRPr="002A7CC3" w:rsidRDefault="006A61A6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0039074" w14:textId="77777777" w:rsidR="00732CA2" w:rsidRDefault="00732CA2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25D1847" w14:textId="77777777" w:rsidR="00732CA2" w:rsidRDefault="00732CA2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8934CFF" w14:textId="77777777" w:rsidR="00732CA2" w:rsidRDefault="00732CA2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2B8BC7B" w14:textId="387917D0" w:rsidR="006A61A6" w:rsidRDefault="006A61A6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Orientadora/</w:t>
            </w:r>
          </w:p>
          <w:p w14:paraId="44239845" w14:textId="77777777" w:rsidR="006A61A6" w:rsidRPr="002A7CC3" w:rsidRDefault="006A61A6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Jefatura de estudios.</w:t>
            </w:r>
          </w:p>
          <w:p w14:paraId="249563E3" w14:textId="77777777" w:rsidR="006A61A6" w:rsidRPr="002A7CC3" w:rsidRDefault="006A61A6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225C69F" w14:textId="77777777" w:rsidR="006A61A6" w:rsidRPr="002A7CC3" w:rsidRDefault="006A61A6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 lo largo de todo el curso.</w:t>
            </w:r>
          </w:p>
        </w:tc>
      </w:tr>
    </w:tbl>
    <w:p w14:paraId="03939C5F" w14:textId="50E29684" w:rsidR="00DD0C62" w:rsidRPr="002A7CC3" w:rsidRDefault="00DD0C62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7A93B378" w14:textId="77777777" w:rsidR="00795D41" w:rsidRDefault="00795D41" w:rsidP="00795D41">
      <w:pPr>
        <w:suppressAutoHyphens/>
        <w:spacing w:before="120"/>
        <w:ind w:left="360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. </w:t>
      </w:r>
    </w:p>
    <w:tbl>
      <w:tblPr>
        <w:tblStyle w:val="Sombreadomedio2-nfasis6"/>
        <w:tblW w:w="9498" w:type="dxa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1985"/>
      </w:tblGrid>
      <w:tr w:rsidR="00795D41" w:rsidRPr="002A7CC3" w14:paraId="631B114F" w14:textId="77777777" w:rsidTr="00C17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98" w:type="dxa"/>
            <w:gridSpan w:val="3"/>
          </w:tcPr>
          <w:p w14:paraId="0F58F77C" w14:textId="686D5018" w:rsidR="00795D41" w:rsidRPr="002A7CC3" w:rsidRDefault="00795D41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0" w:name="_Hlk138918656"/>
            <w:r w:rsidRPr="002A7CC3">
              <w:rPr>
                <w:rFonts w:ascii="Arial" w:hAnsi="Arial" w:cs="Arial"/>
                <w:sz w:val="22"/>
                <w:szCs w:val="22"/>
              </w:rPr>
              <w:t>AMBITO</w:t>
            </w:r>
            <w:r>
              <w:rPr>
                <w:rFonts w:ascii="Arial" w:hAnsi="Arial" w:cs="Arial"/>
                <w:sz w:val="22"/>
                <w:szCs w:val="22"/>
              </w:rPr>
              <w:t xml:space="preserve"> 4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:  </w:t>
            </w:r>
            <w:r>
              <w:rPr>
                <w:rFonts w:ascii="Arial" w:hAnsi="Arial" w:cs="Arial"/>
                <w:sz w:val="22"/>
                <w:szCs w:val="22"/>
              </w:rPr>
              <w:t>MEJORA DE LA CONVIVENCIA A TRAVÉS DE LA PARTICIPACIÓN ACTIVA DE LA COMUNIDAD EDUCATIVA.</w:t>
            </w:r>
            <w:bookmarkEnd w:id="10"/>
          </w:p>
        </w:tc>
      </w:tr>
      <w:tr w:rsidR="00795D41" w:rsidRPr="002A7CC3" w14:paraId="6F27E4FD" w14:textId="77777777" w:rsidTr="00C17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2073E58F" w14:textId="77777777" w:rsidR="00795D41" w:rsidRPr="002A7CC3" w:rsidRDefault="00795D41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</w:tc>
        <w:tc>
          <w:tcPr>
            <w:tcW w:w="5528" w:type="dxa"/>
            <w:hideMark/>
          </w:tcPr>
          <w:p w14:paraId="193A5AF8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Actuaciones</w:t>
            </w:r>
          </w:p>
        </w:tc>
        <w:tc>
          <w:tcPr>
            <w:tcW w:w="1985" w:type="dxa"/>
            <w:hideMark/>
          </w:tcPr>
          <w:p w14:paraId="6EC0A286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Responsables y Temporalización</w:t>
            </w:r>
          </w:p>
        </w:tc>
      </w:tr>
      <w:tr w:rsidR="00140F9E" w:rsidRPr="002A7CC3" w14:paraId="47190BD0" w14:textId="77777777" w:rsidTr="00C17A7C">
        <w:trPr>
          <w:trHeight w:val="2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7FE475AE" w14:textId="77777777" w:rsidR="00140F9E" w:rsidRPr="002A7CC3" w:rsidRDefault="00140F9E" w:rsidP="00140F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8395D5" w14:textId="77777777" w:rsidR="00140F9E" w:rsidRPr="002A7CC3" w:rsidRDefault="00140F9E" w:rsidP="00140F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1815E0" w14:textId="77777777" w:rsidR="00140F9E" w:rsidRPr="002A7CC3" w:rsidRDefault="00140F9E" w:rsidP="00140F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0BF1D7" w14:textId="77777777" w:rsidR="00140F9E" w:rsidRPr="002A7CC3" w:rsidRDefault="00140F9E" w:rsidP="00140F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49992C" w14:textId="77777777" w:rsidR="00140F9E" w:rsidRPr="002A7CC3" w:rsidRDefault="00140F9E" w:rsidP="00140F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86258B" w14:textId="77777777" w:rsidR="00140F9E" w:rsidRPr="002A7CC3" w:rsidRDefault="00140F9E" w:rsidP="00140F9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Fomentar y colaborar en la Mejora de la Convivencia Escolar.</w:t>
            </w:r>
          </w:p>
          <w:p w14:paraId="245B2961" w14:textId="77777777" w:rsidR="00140F9E" w:rsidRPr="002A7CC3" w:rsidRDefault="00140F9E" w:rsidP="00140F9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84F2695" w14:textId="77777777" w:rsidR="00140F9E" w:rsidRPr="002A7CC3" w:rsidRDefault="00140F9E" w:rsidP="00140F9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F8812BE" w14:textId="77777777" w:rsidR="00140F9E" w:rsidRPr="002A7CC3" w:rsidRDefault="00140F9E" w:rsidP="00140F9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2440373" w14:textId="77777777" w:rsidR="00140F9E" w:rsidRPr="002A7CC3" w:rsidRDefault="00140F9E" w:rsidP="00140F9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6453982" w14:textId="77777777" w:rsidR="00140F9E" w:rsidRPr="002A7CC3" w:rsidRDefault="00140F9E" w:rsidP="00140F9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C230AD0" w14:textId="2E91FA7B" w:rsidR="00140F9E" w:rsidRPr="002A7CC3" w:rsidRDefault="00140F9E" w:rsidP="00140F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</w:tcPr>
          <w:p w14:paraId="78BBE4D3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11" w:name="_Hlk138920621"/>
            <w:r w:rsidRPr="002A7CC3">
              <w:rPr>
                <w:rFonts w:ascii="Arial" w:hAnsi="Arial" w:cs="Arial"/>
                <w:sz w:val="22"/>
                <w:szCs w:val="22"/>
              </w:rPr>
              <w:t>Favorecer la integración y participación de los alumnos/as en el centro.</w:t>
            </w:r>
          </w:p>
          <w:p w14:paraId="5B46601F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5E26DA3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Colaborar con los tutores/as en el abordaje de los conflictos que se planteen en el seno de sus grupos, poniendo en marcha procesos de resolución: evaluación, alternativas y acuerdos.</w:t>
            </w:r>
          </w:p>
          <w:p w14:paraId="4A94E107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C89A913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Proponer dinámicas de grupo, que favorezca la resolución pacífica de conflictos y mejora de la convivencia escolar.</w:t>
            </w:r>
          </w:p>
          <w:p w14:paraId="58282E72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88A9E83" w14:textId="310A5432" w:rsidR="00140F9E" w:rsidRPr="002A7CC3" w:rsidRDefault="00765BB2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140F9E" w:rsidRPr="002A7CC3">
              <w:rPr>
                <w:rFonts w:ascii="Arial" w:hAnsi="Arial" w:cs="Arial"/>
                <w:sz w:val="22"/>
                <w:szCs w:val="22"/>
              </w:rPr>
              <w:t xml:space="preserve">olaborar en el seguimiento y evaluación del plan de </w:t>
            </w:r>
            <w:r w:rsidR="00140F9E">
              <w:rPr>
                <w:rFonts w:ascii="Arial" w:hAnsi="Arial" w:cs="Arial"/>
                <w:sz w:val="22"/>
                <w:szCs w:val="22"/>
              </w:rPr>
              <w:t xml:space="preserve">igualdad y </w:t>
            </w:r>
            <w:r w:rsidR="00140F9E" w:rsidRPr="002A7CC3">
              <w:rPr>
                <w:rFonts w:ascii="Arial" w:hAnsi="Arial" w:cs="Arial"/>
                <w:sz w:val="22"/>
                <w:szCs w:val="22"/>
              </w:rPr>
              <w:t>convivencia.</w:t>
            </w:r>
          </w:p>
          <w:p w14:paraId="18EFCBED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15D781E" w14:textId="426F0FC0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Asesorar a tutores/as sobre la intervención con determinados alumnos/as con problemas de convivencia. </w:t>
            </w:r>
            <w:bookmarkEnd w:id="11"/>
          </w:p>
        </w:tc>
        <w:tc>
          <w:tcPr>
            <w:tcW w:w="1985" w:type="dxa"/>
          </w:tcPr>
          <w:p w14:paraId="39BC0B9F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E16A88D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64D289A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91B6DB2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C4BFFA8" w14:textId="77777777" w:rsidR="00140F9E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A9BC080" w14:textId="77777777" w:rsidR="00140F9E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434BAA0" w14:textId="77777777" w:rsidR="00140F9E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5E87AF1" w14:textId="77777777" w:rsidR="00140F9E" w:rsidRPr="002A7CC3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A7CC3">
              <w:rPr>
                <w:rFonts w:ascii="Arial" w:hAnsi="Arial" w:cs="Arial"/>
                <w:sz w:val="22"/>
                <w:szCs w:val="22"/>
              </w:rPr>
              <w:t>quipo Directivo, D.O., Tutores/as</w:t>
            </w:r>
          </w:p>
          <w:p w14:paraId="52C16231" w14:textId="77777777" w:rsidR="00140F9E" w:rsidRPr="002A7CC3" w:rsidRDefault="00140F9E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FE0C831" w14:textId="77777777" w:rsidR="00140F9E" w:rsidRPr="002A7CC3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</w:rPr>
              <w:t>A lo largo del curso</w:t>
            </w:r>
          </w:p>
          <w:p w14:paraId="4D6CEA33" w14:textId="77777777" w:rsidR="00140F9E" w:rsidRPr="002A7CC3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6617DAB" w14:textId="77777777" w:rsidR="00140F9E" w:rsidRPr="002A7CC3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51EEC7A" w14:textId="77777777" w:rsidR="00140F9E" w:rsidRPr="002A7CC3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24FB680" w14:textId="761B3B53" w:rsidR="00140F9E" w:rsidRPr="002A7CC3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F9E" w:rsidRPr="002A7CC3" w14:paraId="49301810" w14:textId="77777777" w:rsidTr="00C17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13F83D2" w14:textId="77777777" w:rsidR="00140F9E" w:rsidRPr="002A7CC3" w:rsidRDefault="00140F9E" w:rsidP="00140F9E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14:paraId="129370C9" w14:textId="77777777" w:rsidR="00140F9E" w:rsidRDefault="00765BB2" w:rsidP="00140F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Promover el desarrollo de tutorías individualizadas.</w:t>
            </w:r>
          </w:p>
          <w:p w14:paraId="56891A12" w14:textId="77777777" w:rsidR="00765BB2" w:rsidRDefault="00765BB2" w:rsidP="00140F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6883112D" w14:textId="3D5A9168" w:rsidR="00765BB2" w:rsidRPr="002A7CC3" w:rsidRDefault="00765BB2" w:rsidP="00140F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</w:tcPr>
          <w:p w14:paraId="0EB5B05F" w14:textId="77777777" w:rsidR="00140F9E" w:rsidRDefault="00B02854" w:rsidP="0014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D.O.</w:t>
            </w:r>
          </w:p>
          <w:p w14:paraId="502C2910" w14:textId="1098FB85" w:rsidR="00B02854" w:rsidRPr="002A7CC3" w:rsidRDefault="00B02854" w:rsidP="0014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A lo largo del curso</w:t>
            </w:r>
          </w:p>
        </w:tc>
      </w:tr>
      <w:tr w:rsidR="00140F9E" w:rsidRPr="002A7CC3" w14:paraId="4F8A4205" w14:textId="77777777" w:rsidTr="001D5B5C">
        <w:trPr>
          <w:trHeight w:val="1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487332C1" w14:textId="11CC3BB5" w:rsidR="00140F9E" w:rsidRPr="002A7CC3" w:rsidRDefault="00140F9E" w:rsidP="00140F9E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14:paraId="403F117C" w14:textId="73FBE618" w:rsidR="00765BB2" w:rsidRPr="002A7CC3" w:rsidRDefault="00765BB2" w:rsidP="00140F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Fomentar la mediación escolar</w:t>
            </w:r>
            <w:r w:rsidR="00B02854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entre los diferentes miembros de la comunidad educativa.</w:t>
            </w:r>
          </w:p>
        </w:tc>
        <w:tc>
          <w:tcPr>
            <w:tcW w:w="1985" w:type="dxa"/>
          </w:tcPr>
          <w:p w14:paraId="1CB48C94" w14:textId="77777777" w:rsidR="00B02854" w:rsidRPr="002A7CC3" w:rsidRDefault="00B02854" w:rsidP="00B02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A7CC3">
              <w:rPr>
                <w:rFonts w:ascii="Arial" w:hAnsi="Arial" w:cs="Arial"/>
                <w:sz w:val="22"/>
                <w:szCs w:val="22"/>
              </w:rPr>
              <w:t>quipo Directivo, D.O., Tutores/as</w:t>
            </w:r>
          </w:p>
          <w:p w14:paraId="5581DC7C" w14:textId="77777777" w:rsidR="00B02854" w:rsidRPr="002A7CC3" w:rsidRDefault="00B02854" w:rsidP="00B028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1F46F43" w14:textId="77777777" w:rsidR="00B02854" w:rsidRPr="002A7CC3" w:rsidRDefault="00B02854" w:rsidP="00B02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</w:rPr>
              <w:t>A lo largo del curso</w:t>
            </w:r>
          </w:p>
          <w:p w14:paraId="4835B5BF" w14:textId="2866BBFF" w:rsidR="00140F9E" w:rsidRPr="002A7CC3" w:rsidRDefault="00140F9E" w:rsidP="0014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3391B563" w14:textId="5E6F9AD5" w:rsidR="00795D41" w:rsidRDefault="00795D41" w:rsidP="00795D41">
      <w:pPr>
        <w:suppressAutoHyphens/>
        <w:spacing w:before="120"/>
        <w:ind w:left="360"/>
        <w:jc w:val="both"/>
        <w:rPr>
          <w:rFonts w:asciiTheme="minorHAnsi" w:hAnsiTheme="minorHAnsi" w:cstheme="minorHAnsi"/>
          <w:lang w:eastAsia="ar-SA"/>
        </w:rPr>
      </w:pPr>
    </w:p>
    <w:p w14:paraId="13DFB94C" w14:textId="77777777" w:rsidR="00795D41" w:rsidRPr="002A7CC3" w:rsidRDefault="00795D41" w:rsidP="00795D41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Style w:val="Sombreadomedio2-nfasis1"/>
        <w:tblW w:w="9498" w:type="dxa"/>
        <w:tblLayout w:type="fixed"/>
        <w:tblLook w:val="04A0" w:firstRow="1" w:lastRow="0" w:firstColumn="1" w:lastColumn="0" w:noHBand="0" w:noVBand="1"/>
      </w:tblPr>
      <w:tblGrid>
        <w:gridCol w:w="1985"/>
        <w:gridCol w:w="5280"/>
        <w:gridCol w:w="2233"/>
      </w:tblGrid>
      <w:tr w:rsidR="00795D41" w:rsidRPr="002A7CC3" w14:paraId="564F7A27" w14:textId="77777777" w:rsidTr="00C17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98" w:type="dxa"/>
            <w:gridSpan w:val="3"/>
          </w:tcPr>
          <w:p w14:paraId="08D455AE" w14:textId="46B4D1A9" w:rsidR="00795D41" w:rsidRPr="002A7CC3" w:rsidRDefault="00795D41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2" w:name="_Hlk138918711"/>
            <w:r w:rsidRPr="002A7CC3">
              <w:rPr>
                <w:rFonts w:ascii="Arial" w:hAnsi="Arial" w:cs="Arial"/>
                <w:sz w:val="22"/>
                <w:szCs w:val="22"/>
              </w:rPr>
              <w:t>AMBITO</w:t>
            </w:r>
            <w:r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:  </w:t>
            </w:r>
            <w:r>
              <w:rPr>
                <w:rFonts w:ascii="Arial" w:hAnsi="Arial" w:cs="Arial"/>
                <w:sz w:val="22"/>
                <w:szCs w:val="22"/>
              </w:rPr>
              <w:t>COEDUCACIÓN Y RESPETO A LA DIVERSIDAD AFECTIVO-SEXUAL</w:t>
            </w:r>
          </w:p>
          <w:bookmarkEnd w:id="12"/>
          <w:p w14:paraId="54E7A91C" w14:textId="77777777" w:rsidR="00795D41" w:rsidRPr="002A7CC3" w:rsidRDefault="00795D41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5D41" w:rsidRPr="002A7CC3" w14:paraId="202E6A2B" w14:textId="77777777" w:rsidTr="00C17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1EF70284" w14:textId="77777777" w:rsidR="00795D41" w:rsidRDefault="00795D41" w:rsidP="00C17A7C">
            <w:pPr>
              <w:spacing w:line="276" w:lineRule="auto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  <w:p w14:paraId="76B57F2B" w14:textId="77777777" w:rsidR="00B02854" w:rsidRDefault="00B02854" w:rsidP="00C17A7C">
            <w:pPr>
              <w:spacing w:line="276" w:lineRule="auto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20E01FC" w14:textId="052850EE" w:rsidR="00B02854" w:rsidRPr="002A7CC3" w:rsidRDefault="00B02854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hideMark/>
          </w:tcPr>
          <w:p w14:paraId="2E6EF5E4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Actuaciones</w:t>
            </w:r>
          </w:p>
        </w:tc>
        <w:tc>
          <w:tcPr>
            <w:tcW w:w="2233" w:type="dxa"/>
            <w:hideMark/>
          </w:tcPr>
          <w:p w14:paraId="71DC0165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Responsables y Temporalización</w:t>
            </w:r>
          </w:p>
        </w:tc>
      </w:tr>
      <w:tr w:rsidR="00795D41" w:rsidRPr="002A7CC3" w14:paraId="15D4315E" w14:textId="77777777" w:rsidTr="00936FC7">
        <w:trPr>
          <w:trHeight w:val="10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67DCF440" w14:textId="5D645B2F" w:rsidR="00795D41" w:rsidRPr="002A7CC3" w:rsidRDefault="00B02854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3" w:name="_Hlk138921007"/>
            <w:r>
              <w:rPr>
                <w:rFonts w:ascii="Arial" w:hAnsi="Arial" w:cs="Arial"/>
                <w:sz w:val="22"/>
                <w:szCs w:val="22"/>
              </w:rPr>
              <w:t>Desarrollar el principio de coeducación.</w:t>
            </w:r>
          </w:p>
        </w:tc>
        <w:tc>
          <w:tcPr>
            <w:tcW w:w="5280" w:type="dxa"/>
          </w:tcPr>
          <w:p w14:paraId="6A0B32A5" w14:textId="7D1382A4" w:rsidR="00795D41" w:rsidRPr="002A7CC3" w:rsidRDefault="00B02854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14" w:name="_Hlk138921032"/>
            <w:r>
              <w:rPr>
                <w:rFonts w:ascii="Arial" w:hAnsi="Arial" w:cs="Arial"/>
                <w:sz w:val="22"/>
                <w:szCs w:val="22"/>
              </w:rPr>
              <w:t>Desarrollando la igualdad efectiva entre mujeres y hombres además de actitudes de respeto a la diversidad afectivo sexual y familiar</w:t>
            </w:r>
            <w:bookmarkEnd w:id="14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33" w:type="dxa"/>
          </w:tcPr>
          <w:p w14:paraId="5121B972" w14:textId="21DC295F" w:rsidR="00795D41" w:rsidRPr="002A7CC3" w:rsidRDefault="00795D41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95D41" w:rsidRPr="002A7CC3" w14:paraId="09C3F3A5" w14:textId="77777777" w:rsidTr="00B02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876ACA8" w14:textId="0ADD19BB" w:rsidR="00795D41" w:rsidRPr="002A7CC3" w:rsidRDefault="00795D41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</w:tcPr>
          <w:p w14:paraId="0076FDD0" w14:textId="1EF98D15" w:rsidR="00795D41" w:rsidRPr="002A7CC3" w:rsidRDefault="00B02854" w:rsidP="00C17A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Realizando actuaciones para visibilizar del papel silenciado de las mujeres en la historia, la ciencia y la sociedad. Identificando situaciones de discriminación y violencia, que se asienten en la desigualdad y la intolerancia.</w:t>
            </w:r>
          </w:p>
        </w:tc>
        <w:tc>
          <w:tcPr>
            <w:tcW w:w="2233" w:type="dxa"/>
          </w:tcPr>
          <w:p w14:paraId="1E9EB0A4" w14:textId="77777777" w:rsidR="00795D41" w:rsidRPr="00936FC7" w:rsidRDefault="00936FC7" w:rsidP="00C1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936FC7">
              <w:rPr>
                <w:rFonts w:ascii="Arial" w:hAnsi="Arial" w:cs="Arial"/>
                <w:bCs/>
                <w:sz w:val="22"/>
                <w:szCs w:val="22"/>
              </w:rPr>
              <w:t>D.O.</w:t>
            </w:r>
          </w:p>
          <w:p w14:paraId="48268B89" w14:textId="7A356117" w:rsidR="00936FC7" w:rsidRPr="002A7CC3" w:rsidRDefault="00936FC7" w:rsidP="00C1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936FC7">
              <w:rPr>
                <w:rFonts w:ascii="Arial" w:hAnsi="Arial" w:cs="Arial"/>
                <w:bCs/>
                <w:sz w:val="22"/>
                <w:szCs w:val="22"/>
              </w:rPr>
              <w:t>Todo el curso escolar.</w:t>
            </w:r>
          </w:p>
        </w:tc>
      </w:tr>
      <w:tr w:rsidR="00795D41" w:rsidRPr="002A7CC3" w14:paraId="04191D83" w14:textId="77777777" w:rsidTr="00936FC7">
        <w:trPr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27B42397" w14:textId="6FBBB4AF" w:rsidR="00795D41" w:rsidRPr="002A7CC3" w:rsidRDefault="00795D41" w:rsidP="00C17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</w:tcPr>
          <w:p w14:paraId="7E26A72E" w14:textId="31A34946" w:rsidR="00795D41" w:rsidRPr="002A7CC3" w:rsidRDefault="00936FC7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Comunicando a la administración educativa aquellos currículos, libros de texto y demás materiales educativos que contengan estereotipos sexistas o discriminatorios y no fomenten el igual valor de mujeres y hombres.</w:t>
            </w:r>
          </w:p>
        </w:tc>
        <w:tc>
          <w:tcPr>
            <w:tcW w:w="2233" w:type="dxa"/>
          </w:tcPr>
          <w:p w14:paraId="7B584341" w14:textId="5F30D72D" w:rsidR="00795D41" w:rsidRPr="002A7CC3" w:rsidRDefault="00795D41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3"/>
    </w:tbl>
    <w:p w14:paraId="1FB53406" w14:textId="05999D81" w:rsidR="00DD0C62" w:rsidRPr="002A7CC3" w:rsidRDefault="00DD0C62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Style w:val="Sombreadomedio2-nfasis3"/>
        <w:tblW w:w="9779" w:type="dxa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549"/>
      </w:tblGrid>
      <w:tr w:rsidR="00050570" w:rsidRPr="002A7CC3" w14:paraId="0E33B2BE" w14:textId="77777777" w:rsidTr="005117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9" w:type="dxa"/>
            <w:gridSpan w:val="3"/>
          </w:tcPr>
          <w:p w14:paraId="30F04FD7" w14:textId="0950B576" w:rsidR="00050570" w:rsidRPr="002A7CC3" w:rsidRDefault="00050570" w:rsidP="000505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ÁMBITO</w:t>
            </w:r>
            <w:r w:rsidR="009848A1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: </w:t>
            </w:r>
            <w:bookmarkStart w:id="15" w:name="_Hlk138918797"/>
            <w:r w:rsidRPr="002A7CC3">
              <w:rPr>
                <w:rFonts w:ascii="Arial" w:hAnsi="Arial" w:cs="Arial"/>
                <w:sz w:val="22"/>
                <w:szCs w:val="22"/>
              </w:rPr>
              <w:t xml:space="preserve">ORIENTACIÓN </w:t>
            </w:r>
            <w:r w:rsidR="009848A1">
              <w:rPr>
                <w:rFonts w:ascii="Arial" w:hAnsi="Arial" w:cs="Arial"/>
                <w:sz w:val="22"/>
                <w:szCs w:val="22"/>
              </w:rPr>
              <w:t>EN LA TOMA DE DECISIONES PARA EL DESARROLLO ACADÉMICO EDUCATIVO Y PROFESIONAL</w:t>
            </w:r>
            <w:bookmarkEnd w:id="15"/>
            <w:r w:rsidR="009848A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50570" w:rsidRPr="002A7CC3" w14:paraId="096EC759" w14:textId="77777777" w:rsidTr="00154E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705CC902" w14:textId="77777777" w:rsidR="00050570" w:rsidRPr="002A7CC3" w:rsidRDefault="00050570" w:rsidP="000505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</w:tc>
        <w:tc>
          <w:tcPr>
            <w:tcW w:w="5245" w:type="dxa"/>
            <w:hideMark/>
          </w:tcPr>
          <w:p w14:paraId="32985574" w14:textId="77777777" w:rsidR="00050570" w:rsidRPr="002A7CC3" w:rsidRDefault="00050570" w:rsidP="0005057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/>
                <w:bCs/>
                <w:sz w:val="22"/>
                <w:szCs w:val="22"/>
              </w:rPr>
              <w:t>Actuaciones</w:t>
            </w:r>
          </w:p>
        </w:tc>
        <w:tc>
          <w:tcPr>
            <w:tcW w:w="2549" w:type="dxa"/>
            <w:hideMark/>
          </w:tcPr>
          <w:p w14:paraId="19130335" w14:textId="77777777" w:rsidR="00050570" w:rsidRPr="002A7CC3" w:rsidRDefault="00050570" w:rsidP="0005057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/>
                <w:bCs/>
                <w:sz w:val="22"/>
                <w:szCs w:val="22"/>
              </w:rPr>
              <w:t>Responsables y Temporalización</w:t>
            </w:r>
          </w:p>
        </w:tc>
      </w:tr>
      <w:tr w:rsidR="00050570" w:rsidRPr="002A7CC3" w14:paraId="6E4BAE5F" w14:textId="77777777" w:rsidTr="00154E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6568DAF" w14:textId="77777777" w:rsidR="00050570" w:rsidRPr="002A7CC3" w:rsidRDefault="00050570" w:rsidP="0005057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FCFB9B" w14:textId="77777777" w:rsidR="00D14E7C" w:rsidRPr="002A7CC3" w:rsidRDefault="00D14E7C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05B856A" w14:textId="77777777" w:rsidR="00D14E7C" w:rsidRPr="002A7CC3" w:rsidRDefault="00D14E7C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18635A3" w14:textId="494D2A45" w:rsidR="00050570" w:rsidRPr="002A7CC3" w:rsidRDefault="00050570" w:rsidP="0005057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Asesorar</w:t>
            </w:r>
            <w:r w:rsidR="0007370F" w:rsidRPr="002A7CC3">
              <w:rPr>
                <w:rFonts w:ascii="Arial" w:hAnsi="Arial" w:cs="Arial"/>
                <w:sz w:val="22"/>
                <w:szCs w:val="22"/>
              </w:rPr>
              <w:t xml:space="preserve"> y orientar a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los alumnos </w:t>
            </w:r>
            <w:r w:rsidR="0007370F" w:rsidRPr="002A7CC3">
              <w:rPr>
                <w:rFonts w:ascii="Arial" w:hAnsi="Arial" w:cs="Arial"/>
                <w:sz w:val="22"/>
                <w:szCs w:val="22"/>
              </w:rPr>
              <w:t xml:space="preserve">en </w:t>
            </w:r>
            <w:r w:rsidR="0047427B" w:rsidRPr="002A7CC3">
              <w:rPr>
                <w:rFonts w:ascii="Arial" w:hAnsi="Arial" w:cs="Arial"/>
                <w:sz w:val="22"/>
                <w:szCs w:val="22"/>
              </w:rPr>
              <w:t>los cambios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de etapa</w:t>
            </w:r>
            <w:r w:rsidR="0007370F" w:rsidRPr="002A7CC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A34B03" w14:textId="77777777" w:rsidR="00050570" w:rsidRPr="002A7CC3" w:rsidRDefault="00050570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49DD7C9" w14:textId="77777777" w:rsidR="00D14E7C" w:rsidRPr="002A7CC3" w:rsidRDefault="00D14E7C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D64D818" w14:textId="77777777" w:rsidR="00D14E7C" w:rsidRPr="002A7CC3" w:rsidRDefault="00D14E7C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DA39058" w14:textId="77777777" w:rsidR="00D14E7C" w:rsidRPr="002A7CC3" w:rsidRDefault="00D14E7C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4C4777E" w14:textId="1B48A9B7" w:rsidR="00D14E7C" w:rsidRPr="002A7CC3" w:rsidRDefault="00D14E7C" w:rsidP="0005057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Promover el conocimiento del sistema educativo, de las diversas opciones académicas y de FP. </w:t>
            </w:r>
          </w:p>
        </w:tc>
        <w:tc>
          <w:tcPr>
            <w:tcW w:w="5245" w:type="dxa"/>
          </w:tcPr>
          <w:p w14:paraId="10290F58" w14:textId="5FDD4D68" w:rsidR="00050570" w:rsidRPr="002A7CC3" w:rsidRDefault="00050570" w:rsidP="0005057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16" w:name="_Hlk138921196"/>
            <w:r w:rsidRPr="002A7CC3">
              <w:rPr>
                <w:rFonts w:ascii="Arial" w:hAnsi="Arial" w:cs="Arial"/>
                <w:sz w:val="22"/>
                <w:szCs w:val="22"/>
              </w:rPr>
              <w:t>Realización del traspaso e intercambio de información de los alumnos</w:t>
            </w:r>
            <w:r w:rsidR="005D4E88" w:rsidRPr="002A7CC3">
              <w:rPr>
                <w:rFonts w:ascii="Arial" w:hAnsi="Arial" w:cs="Arial"/>
                <w:sz w:val="22"/>
                <w:szCs w:val="22"/>
              </w:rPr>
              <w:t xml:space="preserve"> que se escolarizan en el IES, con los CEIP de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referencia y coordinación de las programaciones didácticas de las áreas troncales de 6º EP y 1º ESO. </w:t>
            </w:r>
          </w:p>
          <w:p w14:paraId="123E4C08" w14:textId="77777777" w:rsidR="00050570" w:rsidRPr="002A7CC3" w:rsidRDefault="00050570" w:rsidP="0005057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AF7970F" w14:textId="414CCEDF" w:rsidR="00050570" w:rsidRPr="002A7CC3" w:rsidRDefault="00050570" w:rsidP="0005057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Asesoramiento en la elaboración del Consejo Orientador del alumnado, especialmente los alumnos/as con dificultades de aprendizaje. </w:t>
            </w:r>
          </w:p>
          <w:p w14:paraId="206F296E" w14:textId="77777777" w:rsidR="0007370F" w:rsidRPr="002A7CC3" w:rsidRDefault="0007370F" w:rsidP="0005057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7A85E61" w14:textId="16E56905" w:rsidR="00D14E7C" w:rsidRPr="002A7CC3" w:rsidRDefault="00050570" w:rsidP="0005057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Charla informativa</w:t>
            </w:r>
            <w:r w:rsidR="00D14E7C" w:rsidRPr="002A7CC3">
              <w:rPr>
                <w:rFonts w:ascii="Arial" w:hAnsi="Arial" w:cs="Arial"/>
                <w:sz w:val="22"/>
                <w:szCs w:val="22"/>
              </w:rPr>
              <w:t xml:space="preserve"> al alumnado 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sobre </w:t>
            </w:r>
            <w:r w:rsidR="005D4E88" w:rsidRPr="002A7CC3">
              <w:rPr>
                <w:rFonts w:ascii="Arial" w:hAnsi="Arial" w:cs="Arial"/>
                <w:sz w:val="22"/>
                <w:szCs w:val="22"/>
              </w:rPr>
              <w:t xml:space="preserve">los diferentes cambios </w:t>
            </w:r>
            <w:r w:rsidR="00D14E7C" w:rsidRPr="002A7CC3">
              <w:rPr>
                <w:rFonts w:ascii="Arial" w:hAnsi="Arial" w:cs="Arial"/>
                <w:sz w:val="22"/>
                <w:szCs w:val="22"/>
              </w:rPr>
              <w:t>de curso, enfatizando en aquellos que supone un cambio de etapa:</w:t>
            </w:r>
          </w:p>
          <w:p w14:paraId="5C2827BC" w14:textId="7EDFEA2E" w:rsidR="00D14E7C" w:rsidRPr="002A7CC3" w:rsidRDefault="005D4E88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1º ESO</w:t>
            </w:r>
          </w:p>
          <w:p w14:paraId="6F27D321" w14:textId="4389B20F" w:rsidR="00D14E7C" w:rsidRPr="002A7CC3" w:rsidRDefault="00D14E7C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2º ESO</w:t>
            </w:r>
          </w:p>
          <w:p w14:paraId="6FB97E19" w14:textId="72D2ACBF" w:rsidR="00D14E7C" w:rsidRPr="002A7CC3" w:rsidRDefault="00D14E7C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3º ESO</w:t>
            </w:r>
          </w:p>
          <w:p w14:paraId="1D7D57C4" w14:textId="173A22B6" w:rsidR="00D14E7C" w:rsidRDefault="005D4E88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4º ESO</w:t>
            </w:r>
          </w:p>
          <w:p w14:paraId="035951B2" w14:textId="792B9EF1" w:rsidR="001E0B1D" w:rsidRPr="002A7CC3" w:rsidRDefault="001E0B1D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CFGB</w:t>
            </w:r>
          </w:p>
          <w:p w14:paraId="2C525565" w14:textId="590DBB86" w:rsidR="00D14E7C" w:rsidRPr="002A7CC3" w:rsidRDefault="00D14E7C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1º BACH</w:t>
            </w:r>
          </w:p>
          <w:p w14:paraId="49103454" w14:textId="79FAB19D" w:rsidR="00050570" w:rsidRPr="002A7CC3" w:rsidRDefault="005D4E88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2º BACH</w:t>
            </w:r>
          </w:p>
          <w:p w14:paraId="0DB46451" w14:textId="4091616E" w:rsidR="00050570" w:rsidRPr="00086E71" w:rsidRDefault="00D14E7C" w:rsidP="00050570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FP</w:t>
            </w:r>
            <w:r w:rsidR="00F4394C">
              <w:rPr>
                <w:rFonts w:ascii="Arial" w:hAnsi="Arial" w:cs="Arial"/>
                <w:sz w:val="22"/>
                <w:szCs w:val="22"/>
              </w:rPr>
              <w:t>GM y GS.</w:t>
            </w:r>
            <w:bookmarkEnd w:id="16"/>
          </w:p>
        </w:tc>
        <w:tc>
          <w:tcPr>
            <w:tcW w:w="2549" w:type="dxa"/>
          </w:tcPr>
          <w:p w14:paraId="1E17E3F6" w14:textId="77777777" w:rsidR="0047427B" w:rsidRPr="002A7CC3" w:rsidRDefault="0047427B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9308C53" w14:textId="28E2C121" w:rsidR="00050570" w:rsidRPr="002A7CC3" w:rsidRDefault="005D4E88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</w:t>
            </w:r>
            <w:r w:rsidR="00050570" w:rsidRPr="002A7CC3">
              <w:rPr>
                <w:rFonts w:ascii="Arial" w:hAnsi="Arial" w:cs="Arial"/>
                <w:sz w:val="22"/>
                <w:szCs w:val="22"/>
              </w:rPr>
              <w:t>rientadora,</w:t>
            </w:r>
          </w:p>
          <w:p w14:paraId="544E0E7E" w14:textId="765C2534" w:rsidR="00050570" w:rsidRPr="002A7CC3" w:rsidRDefault="005D4E88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Jefatura de</w:t>
            </w:r>
            <w:r w:rsidR="00050570" w:rsidRPr="002A7CC3">
              <w:rPr>
                <w:rFonts w:ascii="Arial" w:hAnsi="Arial" w:cs="Arial"/>
                <w:sz w:val="22"/>
                <w:szCs w:val="22"/>
              </w:rPr>
              <w:t xml:space="preserve"> Estudios.</w:t>
            </w:r>
          </w:p>
          <w:p w14:paraId="77305CD0" w14:textId="77777777" w:rsidR="00050570" w:rsidRPr="002A7CC3" w:rsidRDefault="00050570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Tercer trimestre</w:t>
            </w:r>
          </w:p>
          <w:p w14:paraId="73B02C2E" w14:textId="77777777" w:rsidR="00D14E7C" w:rsidRPr="002A7CC3" w:rsidRDefault="00D14E7C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B364F0A" w14:textId="77777777" w:rsidR="00D14E7C" w:rsidRPr="002A7CC3" w:rsidRDefault="00D14E7C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68DFA9E" w14:textId="77777777" w:rsidR="00D14E7C" w:rsidRPr="002A7CC3" w:rsidRDefault="00D14E7C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6DF60BA" w14:textId="77777777" w:rsidR="00D14E7C" w:rsidRPr="002A7CC3" w:rsidRDefault="00D14E7C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62125FA" w14:textId="77777777" w:rsidR="00D14E7C" w:rsidRPr="002A7CC3" w:rsidRDefault="00D14E7C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7D51FDF" w14:textId="77777777" w:rsidR="00D14E7C" w:rsidRPr="002A7CC3" w:rsidRDefault="00D14E7C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09DEFCF" w14:textId="77777777" w:rsidR="00D14E7C" w:rsidRPr="002A7CC3" w:rsidRDefault="00D14E7C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C454F1B" w14:textId="77777777" w:rsidR="00D14E7C" w:rsidRPr="002A7CC3" w:rsidRDefault="00D14E7C" w:rsidP="0005057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301690E" w14:textId="77777777" w:rsidR="002626D1" w:rsidRPr="002A7CC3" w:rsidRDefault="00D14E7C" w:rsidP="002626D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Orientadora/ </w:t>
            </w:r>
            <w:r w:rsidR="002626D1" w:rsidRPr="002A7CC3">
              <w:rPr>
                <w:rFonts w:ascii="Arial" w:hAnsi="Arial" w:cs="Arial"/>
                <w:sz w:val="22"/>
                <w:szCs w:val="22"/>
              </w:rPr>
              <w:t>Jefatura de Estudios.</w:t>
            </w:r>
          </w:p>
          <w:p w14:paraId="518ECC97" w14:textId="745DF15D" w:rsidR="00D14E7C" w:rsidRPr="002A7CC3" w:rsidRDefault="00F80F3E" w:rsidP="002626D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Primer </w:t>
            </w:r>
            <w:r w:rsidR="00D14E7C" w:rsidRPr="002A7CC3">
              <w:rPr>
                <w:rFonts w:ascii="Arial" w:hAnsi="Arial" w:cs="Arial"/>
                <w:sz w:val="22"/>
                <w:szCs w:val="22"/>
              </w:rPr>
              <w:t xml:space="preserve"> trimestre</w:t>
            </w:r>
          </w:p>
        </w:tc>
      </w:tr>
      <w:tr w:rsidR="0007370F" w:rsidRPr="002A7CC3" w14:paraId="10FCEFF0" w14:textId="77777777" w:rsidTr="00154E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6E895315" w14:textId="77777777" w:rsidR="0007370F" w:rsidRPr="002A7CC3" w:rsidRDefault="0007370F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82C9997" w14:textId="77777777" w:rsidR="0007370F" w:rsidRPr="002A7CC3" w:rsidRDefault="0007370F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63A7E36" w14:textId="77777777" w:rsidR="0007370F" w:rsidRPr="002A7CC3" w:rsidRDefault="0007370F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6555030" w14:textId="32513071" w:rsidR="0007370F" w:rsidRPr="002A7CC3" w:rsidRDefault="0047427B" w:rsidP="00050570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Asesorar y evaluar al</w:t>
            </w:r>
            <w:r w:rsidR="0007370F" w:rsidRPr="002A7CC3">
              <w:rPr>
                <w:rFonts w:ascii="Arial" w:hAnsi="Arial" w:cs="Arial"/>
                <w:sz w:val="22"/>
                <w:szCs w:val="22"/>
              </w:rPr>
              <w:t xml:space="preserve"> alumnado propuesto para </w:t>
            </w:r>
            <w:r w:rsidR="005B29BC">
              <w:rPr>
                <w:rFonts w:ascii="Arial" w:hAnsi="Arial" w:cs="Arial"/>
                <w:sz w:val="22"/>
                <w:szCs w:val="22"/>
              </w:rPr>
              <w:t>PDC.</w:t>
            </w:r>
          </w:p>
          <w:p w14:paraId="12EF4326" w14:textId="3A3174A9" w:rsidR="0007370F" w:rsidRPr="002A7CC3" w:rsidRDefault="0007370F" w:rsidP="0005057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BA70CA5" w14:textId="2F676B66" w:rsidR="0007370F" w:rsidRPr="002A7CC3" w:rsidRDefault="0007370F" w:rsidP="0005057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17" w:name="_Hlk138921333"/>
            <w:r w:rsidRPr="002A7CC3">
              <w:rPr>
                <w:rFonts w:ascii="Arial" w:hAnsi="Arial" w:cs="Arial"/>
                <w:sz w:val="22"/>
                <w:szCs w:val="22"/>
              </w:rPr>
              <w:t xml:space="preserve">Valoración y evaluación del alumnado propuesto para </w:t>
            </w:r>
            <w:r w:rsidR="00140F9E">
              <w:rPr>
                <w:rFonts w:ascii="Arial" w:hAnsi="Arial" w:cs="Arial"/>
                <w:sz w:val="22"/>
                <w:szCs w:val="22"/>
              </w:rPr>
              <w:t>PDC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I y II, elaboración de informes psicopedagógicos y entrevistas con los alumnos propuestos.</w:t>
            </w:r>
          </w:p>
          <w:p w14:paraId="4B634AD4" w14:textId="77777777" w:rsidR="0007370F" w:rsidRPr="002A7CC3" w:rsidRDefault="0007370F" w:rsidP="0005057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1B57D77" w14:textId="4E11A72B" w:rsidR="0007370F" w:rsidRPr="002A7CC3" w:rsidRDefault="0007370F" w:rsidP="0005057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Seguimiento personalizado y continuado de los alumnos incluidos en ellos grupos de </w:t>
            </w:r>
            <w:r w:rsidR="00140F9E">
              <w:rPr>
                <w:rFonts w:ascii="Arial" w:hAnsi="Arial" w:cs="Arial"/>
                <w:sz w:val="22"/>
                <w:szCs w:val="22"/>
              </w:rPr>
              <w:t>PDC,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así como asesoramiento y apoyo a los profesores implicados en su educación</w:t>
            </w:r>
            <w:bookmarkEnd w:id="17"/>
            <w:r w:rsidRPr="002A7CC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FEFC2DF" w14:textId="3B3A96BC" w:rsidR="0007370F" w:rsidRPr="002A7CC3" w:rsidRDefault="0007370F" w:rsidP="0005057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9" w:type="dxa"/>
          </w:tcPr>
          <w:p w14:paraId="1EDCB180" w14:textId="48DF4825" w:rsidR="0007370F" w:rsidRPr="002A7CC3" w:rsidRDefault="002626D1" w:rsidP="0047427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D.O.</w:t>
            </w:r>
          </w:p>
          <w:p w14:paraId="26F37367" w14:textId="77777777" w:rsidR="0047427B" w:rsidRPr="002A7CC3" w:rsidRDefault="0047427B" w:rsidP="0047427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Segundo /</w:t>
            </w:r>
          </w:p>
          <w:p w14:paraId="60CDBC01" w14:textId="4DEA0CA2" w:rsidR="0047427B" w:rsidRPr="002A7CC3" w:rsidRDefault="0047427B" w:rsidP="0047427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 tercer trimestre</w:t>
            </w:r>
          </w:p>
          <w:p w14:paraId="774EC20A" w14:textId="77777777" w:rsidR="00154E92" w:rsidRPr="002A7CC3" w:rsidRDefault="00154E92" w:rsidP="00154E92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3253D7A" w14:textId="77777777" w:rsidR="00154E92" w:rsidRPr="002A7CC3" w:rsidRDefault="00154E92" w:rsidP="00154E92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5FBB3F3" w14:textId="24B73564" w:rsidR="00154E92" w:rsidRPr="002A7CC3" w:rsidRDefault="00154E92" w:rsidP="00154E92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D</w:t>
            </w:r>
            <w:r w:rsidR="002626D1" w:rsidRPr="002A7CC3">
              <w:rPr>
                <w:rFonts w:ascii="Arial" w:hAnsi="Arial" w:cs="Arial"/>
                <w:sz w:val="22"/>
                <w:szCs w:val="22"/>
              </w:rPr>
              <w:t>.</w:t>
            </w:r>
            <w:r w:rsidRPr="002A7CC3">
              <w:rPr>
                <w:rFonts w:ascii="Arial" w:hAnsi="Arial" w:cs="Arial"/>
                <w:sz w:val="22"/>
                <w:szCs w:val="22"/>
              </w:rPr>
              <w:t>O</w:t>
            </w:r>
            <w:r w:rsidR="002626D1" w:rsidRPr="002A7CC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C13DC73" w14:textId="543361D2" w:rsidR="0047427B" w:rsidRPr="002A7CC3" w:rsidRDefault="00154E92" w:rsidP="00154E92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 lo largo del curso</w:t>
            </w:r>
          </w:p>
        </w:tc>
      </w:tr>
      <w:tr w:rsidR="0047427B" w:rsidRPr="002A7CC3" w14:paraId="2219C032" w14:textId="77777777" w:rsidTr="00154E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146A3132" w14:textId="77777777" w:rsidR="0047427B" w:rsidRPr="002A7CC3" w:rsidRDefault="0047427B" w:rsidP="0047427B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F022176" w14:textId="74075060" w:rsidR="0047427B" w:rsidRPr="002A7CC3" w:rsidRDefault="00154E92" w:rsidP="004742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 w:rsidR="0047427B" w:rsidRPr="002A7CC3">
              <w:rPr>
                <w:rFonts w:ascii="Arial" w:hAnsi="Arial" w:cs="Arial"/>
                <w:sz w:val="22"/>
                <w:szCs w:val="22"/>
              </w:rPr>
              <w:t xml:space="preserve">sesorar y evaluar al alumnado propuesto para </w:t>
            </w:r>
            <w:r w:rsidR="005B29BC">
              <w:rPr>
                <w:rFonts w:ascii="Arial" w:hAnsi="Arial" w:cs="Arial"/>
                <w:sz w:val="22"/>
                <w:szCs w:val="22"/>
              </w:rPr>
              <w:t>CFGB</w:t>
            </w:r>
          </w:p>
          <w:p w14:paraId="1A89C804" w14:textId="1D8FC195" w:rsidR="0047427B" w:rsidRPr="002A7CC3" w:rsidRDefault="0047427B" w:rsidP="004742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3909015" w14:textId="3F447956" w:rsidR="0047427B" w:rsidRPr="002A7CC3" w:rsidRDefault="0047427B" w:rsidP="0047427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18" w:name="_Hlk138921383"/>
            <w:r w:rsidRPr="002A7CC3">
              <w:rPr>
                <w:rFonts w:ascii="Arial" w:hAnsi="Arial" w:cs="Arial"/>
                <w:sz w:val="22"/>
                <w:szCs w:val="22"/>
              </w:rPr>
              <w:lastRenderedPageBreak/>
              <w:t xml:space="preserve">Valoración y evaluación del alumnado propuesto para </w:t>
            </w:r>
            <w:r w:rsidR="00140F9E">
              <w:rPr>
                <w:rFonts w:ascii="Arial" w:hAnsi="Arial" w:cs="Arial"/>
                <w:sz w:val="22"/>
                <w:szCs w:val="22"/>
              </w:rPr>
              <w:t>CFGB I y II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, elaboración de informes </w:t>
            </w:r>
            <w:r w:rsidRPr="002A7CC3">
              <w:rPr>
                <w:rFonts w:ascii="Arial" w:hAnsi="Arial" w:cs="Arial"/>
                <w:sz w:val="22"/>
                <w:szCs w:val="22"/>
              </w:rPr>
              <w:lastRenderedPageBreak/>
              <w:t>psicopedagógicos y entrevistas con los alumnos propuestos.</w:t>
            </w:r>
          </w:p>
          <w:bookmarkEnd w:id="18"/>
          <w:p w14:paraId="1BF4455B" w14:textId="77777777" w:rsidR="0047427B" w:rsidRPr="002A7CC3" w:rsidRDefault="0047427B" w:rsidP="0047427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51571BA" w14:textId="01DA4712" w:rsidR="0047427B" w:rsidRPr="002A7CC3" w:rsidRDefault="0047427B" w:rsidP="0047427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Seguimiento personalizado y continuado de los alumnos incluidos en ellos grupos de </w:t>
            </w:r>
            <w:r w:rsidR="000A70A3">
              <w:rPr>
                <w:rFonts w:ascii="Arial" w:hAnsi="Arial" w:cs="Arial"/>
                <w:sz w:val="22"/>
                <w:szCs w:val="22"/>
              </w:rPr>
              <w:t>CBFP</w:t>
            </w:r>
            <w:r w:rsidR="00EE5A40">
              <w:rPr>
                <w:rFonts w:ascii="Arial" w:hAnsi="Arial" w:cs="Arial"/>
                <w:sz w:val="22"/>
                <w:szCs w:val="22"/>
              </w:rPr>
              <w:t>,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así como asesoramiento y apoyo a los profesores implicados en su educación. </w:t>
            </w:r>
          </w:p>
          <w:p w14:paraId="32CB1167" w14:textId="77777777" w:rsidR="0047427B" w:rsidRPr="002A7CC3" w:rsidRDefault="0047427B" w:rsidP="0047427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9" w:type="dxa"/>
          </w:tcPr>
          <w:p w14:paraId="623D119D" w14:textId="77777777" w:rsidR="0047427B" w:rsidRPr="002A7CC3" w:rsidRDefault="0047427B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97F563A" w14:textId="77777777" w:rsidR="00A477AA" w:rsidRDefault="00A477AA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F8A69C8" w14:textId="370A1974" w:rsidR="0047427B" w:rsidRPr="002A7CC3" w:rsidRDefault="00154E92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lastRenderedPageBreak/>
              <w:t>D</w:t>
            </w:r>
            <w:r w:rsidR="002626D1" w:rsidRPr="002A7CC3">
              <w:rPr>
                <w:rFonts w:ascii="Arial" w:hAnsi="Arial" w:cs="Arial"/>
                <w:sz w:val="22"/>
                <w:szCs w:val="22"/>
              </w:rPr>
              <w:t>.</w:t>
            </w:r>
            <w:r w:rsidR="0047427B" w:rsidRPr="002A7CC3">
              <w:rPr>
                <w:rFonts w:ascii="Arial" w:hAnsi="Arial" w:cs="Arial"/>
                <w:sz w:val="22"/>
                <w:szCs w:val="22"/>
              </w:rPr>
              <w:t>O</w:t>
            </w:r>
            <w:r w:rsidR="002626D1" w:rsidRPr="002A7CC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C08E4EA" w14:textId="77777777" w:rsidR="0047427B" w:rsidRPr="002A7CC3" w:rsidRDefault="0047427B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Segundo /</w:t>
            </w:r>
          </w:p>
          <w:p w14:paraId="1C42B4E2" w14:textId="77777777" w:rsidR="0047427B" w:rsidRPr="002A7CC3" w:rsidRDefault="0047427B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 tercer trimestre</w:t>
            </w:r>
          </w:p>
          <w:p w14:paraId="1419C195" w14:textId="77777777" w:rsidR="00154E92" w:rsidRPr="002A7CC3" w:rsidRDefault="00154E92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A8E18D1" w14:textId="77777777" w:rsidR="007E14BC" w:rsidRPr="002A7CC3" w:rsidRDefault="007E14BC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76BBFA5" w14:textId="4F0ED9C2" w:rsidR="00154E92" w:rsidRPr="002A7CC3" w:rsidRDefault="00154E92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D</w:t>
            </w:r>
            <w:r w:rsidR="002626D1" w:rsidRPr="002A7CC3">
              <w:rPr>
                <w:rFonts w:ascii="Arial" w:hAnsi="Arial" w:cs="Arial"/>
                <w:sz w:val="22"/>
                <w:szCs w:val="22"/>
              </w:rPr>
              <w:t>.</w:t>
            </w:r>
            <w:r w:rsidRPr="002A7CC3">
              <w:rPr>
                <w:rFonts w:ascii="Arial" w:hAnsi="Arial" w:cs="Arial"/>
                <w:sz w:val="22"/>
                <w:szCs w:val="22"/>
              </w:rPr>
              <w:t>O</w:t>
            </w:r>
            <w:r w:rsidR="002626D1" w:rsidRPr="002A7CC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676EFD" w14:textId="5E0C8157" w:rsidR="00154E92" w:rsidRPr="002A7CC3" w:rsidRDefault="00154E92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 lo largo del curso</w:t>
            </w:r>
          </w:p>
        </w:tc>
      </w:tr>
      <w:tr w:rsidR="0047427B" w:rsidRPr="002A7CC3" w14:paraId="78FE3F2C" w14:textId="77777777" w:rsidTr="00154E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7BA3E6F5" w14:textId="77777777" w:rsidR="0047427B" w:rsidRPr="002A7CC3" w:rsidRDefault="0047427B" w:rsidP="0047427B">
            <w:pPr>
              <w:spacing w:line="276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19" w:name="_Hlk138921426"/>
            <w:r w:rsidRPr="002A7CC3">
              <w:rPr>
                <w:rFonts w:ascii="Arial" w:hAnsi="Arial" w:cs="Arial"/>
                <w:sz w:val="22"/>
                <w:szCs w:val="22"/>
              </w:rPr>
              <w:lastRenderedPageBreak/>
              <w:t>Asesorar a los padres sobre el cambio de etapa de sus hijos.</w:t>
            </w:r>
          </w:p>
          <w:p w14:paraId="686D5378" w14:textId="29DF6EA1" w:rsidR="00154E92" w:rsidRPr="002A7CC3" w:rsidRDefault="00154E92" w:rsidP="004742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527FE3B" w14:textId="1A9AC735" w:rsidR="0047427B" w:rsidRPr="002A7CC3" w:rsidRDefault="004F4C90" w:rsidP="0047427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20" w:name="_Hlk138921450"/>
            <w:r>
              <w:rPr>
                <w:rFonts w:ascii="Arial" w:hAnsi="Arial" w:cs="Arial"/>
                <w:sz w:val="22"/>
                <w:szCs w:val="22"/>
              </w:rPr>
              <w:t>Reuniones</w:t>
            </w:r>
            <w:r w:rsidR="0047427B" w:rsidRPr="002A7CC3">
              <w:rPr>
                <w:rFonts w:ascii="Arial" w:hAnsi="Arial" w:cs="Arial"/>
                <w:sz w:val="22"/>
                <w:szCs w:val="22"/>
              </w:rPr>
              <w:t xml:space="preserve"> con  padres </w:t>
            </w:r>
            <w:r w:rsidR="00F80F3E" w:rsidRPr="002A7CC3">
              <w:rPr>
                <w:rFonts w:ascii="Arial" w:hAnsi="Arial" w:cs="Arial"/>
                <w:sz w:val="22"/>
                <w:szCs w:val="22"/>
              </w:rPr>
              <w:t xml:space="preserve"> y madres </w:t>
            </w:r>
            <w:r w:rsidR="0047427B" w:rsidRPr="002A7CC3">
              <w:rPr>
                <w:rFonts w:ascii="Arial" w:hAnsi="Arial" w:cs="Arial"/>
                <w:sz w:val="22"/>
                <w:szCs w:val="22"/>
              </w:rPr>
              <w:t>para aclarar dudas y explicar la estructura de la ESO.</w:t>
            </w:r>
          </w:p>
          <w:bookmarkEnd w:id="20"/>
          <w:p w14:paraId="2A50FCE5" w14:textId="77777777" w:rsidR="0047427B" w:rsidRPr="002A7CC3" w:rsidRDefault="0047427B" w:rsidP="0047427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9" w:type="dxa"/>
          </w:tcPr>
          <w:p w14:paraId="0002A068" w14:textId="77777777" w:rsidR="0047427B" w:rsidRPr="002A7CC3" w:rsidRDefault="0047427B" w:rsidP="0047427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Orientadora, Tutor.</w:t>
            </w:r>
          </w:p>
          <w:p w14:paraId="7FD066A2" w14:textId="21D00782" w:rsidR="0047427B" w:rsidRPr="002A7CC3" w:rsidRDefault="0047427B" w:rsidP="0047427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427B" w:rsidRPr="002A7CC3" w14:paraId="6EE6BA92" w14:textId="77777777" w:rsidTr="00154E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4CCA7F62" w14:textId="77777777" w:rsidR="0047427B" w:rsidRPr="002A7CC3" w:rsidRDefault="0047427B" w:rsidP="004742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Colaborar con las familias en el cambio de etapa</w:t>
            </w:r>
          </w:p>
        </w:tc>
        <w:tc>
          <w:tcPr>
            <w:tcW w:w="5245" w:type="dxa"/>
          </w:tcPr>
          <w:p w14:paraId="0F85AAF2" w14:textId="77777777" w:rsidR="0047427B" w:rsidRPr="002A7CC3" w:rsidRDefault="0047427B" w:rsidP="0047427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21" w:name="_Hlk138921465"/>
            <w:r w:rsidRPr="002A7CC3">
              <w:rPr>
                <w:rFonts w:ascii="Arial" w:hAnsi="Arial" w:cs="Arial"/>
                <w:sz w:val="22"/>
                <w:szCs w:val="22"/>
              </w:rPr>
              <w:t>Colaboración con las familias para la realización de las solicitudes de centro en el periodo de admisión de alumnos e informarles de los plazos de matriculación y recordarles la obligatoriedad de la escolarización de sus hijos</w:t>
            </w:r>
            <w:bookmarkEnd w:id="21"/>
            <w:r w:rsidRPr="002A7CC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49" w:type="dxa"/>
          </w:tcPr>
          <w:p w14:paraId="15FBBF50" w14:textId="77777777" w:rsidR="0047427B" w:rsidRPr="002A7CC3" w:rsidRDefault="0047427B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5E718C8" w14:textId="23B3D600" w:rsidR="0047427B" w:rsidRPr="002A7CC3" w:rsidRDefault="002626D1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D.O. </w:t>
            </w:r>
            <w:r w:rsidR="0047427B" w:rsidRPr="002A7CC3">
              <w:rPr>
                <w:rFonts w:ascii="Arial" w:hAnsi="Arial" w:cs="Arial"/>
                <w:sz w:val="22"/>
                <w:szCs w:val="22"/>
              </w:rPr>
              <w:t>/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427B" w:rsidRPr="002A7CC3">
              <w:rPr>
                <w:rFonts w:ascii="Arial" w:hAnsi="Arial" w:cs="Arial"/>
                <w:sz w:val="22"/>
                <w:szCs w:val="22"/>
              </w:rPr>
              <w:t>J</w:t>
            </w:r>
            <w:r w:rsidR="004F4C90">
              <w:rPr>
                <w:rFonts w:ascii="Arial" w:hAnsi="Arial" w:cs="Arial"/>
                <w:sz w:val="22"/>
                <w:szCs w:val="22"/>
              </w:rPr>
              <w:t>.</w:t>
            </w:r>
            <w:r w:rsidR="0047427B" w:rsidRPr="002A7CC3">
              <w:rPr>
                <w:rFonts w:ascii="Arial" w:hAnsi="Arial" w:cs="Arial"/>
                <w:sz w:val="22"/>
                <w:szCs w:val="22"/>
              </w:rPr>
              <w:t>E</w:t>
            </w:r>
            <w:r w:rsidR="004F4C9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DAE9DC1" w14:textId="77777777" w:rsidR="0047427B" w:rsidRPr="002A7CC3" w:rsidRDefault="0047427B" w:rsidP="0047427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Febrero y Junio</w:t>
            </w:r>
          </w:p>
        </w:tc>
      </w:tr>
      <w:bookmarkEnd w:id="19"/>
      <w:tr w:rsidR="000A70A3" w:rsidRPr="002A7CC3" w14:paraId="3BA55D81" w14:textId="77777777" w:rsidTr="00154E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54455B77" w14:textId="3DACC765" w:rsidR="000A70A3" w:rsidRPr="002A7CC3" w:rsidRDefault="00755F76" w:rsidP="004742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Orientar en la toma de decisiones para el desarrollo académico, educativo y profesional.</w:t>
            </w:r>
          </w:p>
        </w:tc>
        <w:tc>
          <w:tcPr>
            <w:tcW w:w="5245" w:type="dxa"/>
          </w:tcPr>
          <w:p w14:paraId="08C9F5F9" w14:textId="386B70B7" w:rsidR="000A70A3" w:rsidRDefault="00755F76" w:rsidP="0047427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Desarrollando programas de orientación académica y profesional centrados en el autoconocimiento, habilidades y competencias básicas para la búsqueda de información y la toma de decisiones en los diferentes itinerarios formativos.</w:t>
            </w:r>
          </w:p>
          <w:p w14:paraId="3568292D" w14:textId="77777777" w:rsidR="000A70A3" w:rsidRDefault="000A70A3" w:rsidP="0047427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3D2B6E1" w14:textId="46EE0CA6" w:rsidR="000A70A3" w:rsidRPr="002A7CC3" w:rsidRDefault="000A70A3" w:rsidP="0047427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9" w:type="dxa"/>
          </w:tcPr>
          <w:p w14:paraId="531A654B" w14:textId="77777777" w:rsidR="000A70A3" w:rsidRDefault="000A70A3" w:rsidP="0047427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BD53F15" w14:textId="77777777" w:rsidR="00A477AA" w:rsidRDefault="00A477AA" w:rsidP="0047427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D.O./</w:t>
            </w:r>
          </w:p>
          <w:p w14:paraId="45BE96A0" w14:textId="651E8815" w:rsidR="00A477AA" w:rsidRPr="002A7CC3" w:rsidRDefault="00A477AA" w:rsidP="0047427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Todo el curso</w:t>
            </w:r>
          </w:p>
        </w:tc>
      </w:tr>
    </w:tbl>
    <w:p w14:paraId="487F9BBD" w14:textId="13A5AB0D" w:rsidR="00050570" w:rsidRDefault="00050570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Style w:val="Sombreadomedio2-nfasis6"/>
        <w:tblW w:w="9498" w:type="dxa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1985"/>
      </w:tblGrid>
      <w:tr w:rsidR="00795D41" w:rsidRPr="002A7CC3" w14:paraId="38C7366E" w14:textId="77777777" w:rsidTr="00F53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98" w:type="dxa"/>
            <w:gridSpan w:val="3"/>
          </w:tcPr>
          <w:p w14:paraId="2DB5F6BB" w14:textId="57A372B4" w:rsidR="00795D41" w:rsidRPr="002A7CC3" w:rsidRDefault="00795D41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AMBITO</w:t>
            </w:r>
            <w:r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:  </w:t>
            </w:r>
            <w:bookmarkStart w:id="22" w:name="_Hlk138918954"/>
            <w:r>
              <w:rPr>
                <w:rFonts w:ascii="Arial" w:hAnsi="Arial" w:cs="Arial"/>
                <w:sz w:val="22"/>
                <w:szCs w:val="22"/>
              </w:rPr>
              <w:t>TRANSICIÓN ENTRE ETAPAS Y PROCESOS DE ACOGIDA A LOS DIFERENTES INTEGRANTES DE LA COMUNIDAD EDUCATIVA</w:t>
            </w:r>
            <w:bookmarkEnd w:id="22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95D41" w:rsidRPr="002A7CC3" w14:paraId="4705F52F" w14:textId="77777777" w:rsidTr="00F53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12116900" w14:textId="77777777" w:rsidR="00795D41" w:rsidRDefault="00795D41" w:rsidP="00C17A7C">
            <w:pPr>
              <w:spacing w:line="276" w:lineRule="auto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  <w:p w14:paraId="364186AB" w14:textId="77777777" w:rsidR="00360E01" w:rsidRDefault="00360E01" w:rsidP="00C17A7C">
            <w:pPr>
              <w:spacing w:line="276" w:lineRule="auto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D7FF346" w14:textId="40F5F194" w:rsidR="00360E01" w:rsidRPr="002A7CC3" w:rsidRDefault="00360E01" w:rsidP="00360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hideMark/>
          </w:tcPr>
          <w:p w14:paraId="40A4B20D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Actuaciones</w:t>
            </w:r>
          </w:p>
        </w:tc>
        <w:tc>
          <w:tcPr>
            <w:tcW w:w="1985" w:type="dxa"/>
            <w:hideMark/>
          </w:tcPr>
          <w:p w14:paraId="094F6C9A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Responsables y Temporalización</w:t>
            </w:r>
          </w:p>
        </w:tc>
      </w:tr>
      <w:tr w:rsidR="00795D41" w:rsidRPr="002A7CC3" w14:paraId="5FBDB5C2" w14:textId="77777777" w:rsidTr="001D5B5C">
        <w:trPr>
          <w:trHeight w:val="1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1A43C62B" w14:textId="77777777" w:rsidR="00360E01" w:rsidRPr="00360E01" w:rsidRDefault="00360E01" w:rsidP="00360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60E01">
              <w:rPr>
                <w:rFonts w:ascii="Arial" w:hAnsi="Arial" w:cs="Arial"/>
                <w:sz w:val="22"/>
                <w:szCs w:val="22"/>
              </w:rPr>
              <w:t xml:space="preserve">Asegurar la continuidad educativa del alumnado, prestando especial atención al paso de Educación </w:t>
            </w:r>
            <w:r>
              <w:rPr>
                <w:rFonts w:ascii="Arial" w:hAnsi="Arial" w:cs="Arial"/>
                <w:sz w:val="22"/>
                <w:szCs w:val="22"/>
              </w:rPr>
              <w:t>Primaria a E.S.O.</w:t>
            </w:r>
          </w:p>
          <w:p w14:paraId="4A9BF07A" w14:textId="77777777" w:rsidR="00795D41" w:rsidRPr="002A7CC3" w:rsidRDefault="00795D41" w:rsidP="00C17A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</w:tcPr>
          <w:p w14:paraId="749A452F" w14:textId="17C55544" w:rsidR="00795D41" w:rsidRDefault="00360E01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23" w:name="_Hlk138921600"/>
            <w:r w:rsidRPr="00C50326">
              <w:rPr>
                <w:rFonts w:ascii="Arial" w:hAnsi="Arial" w:cs="Arial"/>
                <w:sz w:val="22"/>
                <w:szCs w:val="22"/>
              </w:rPr>
              <w:t>Orientación al alumnado y familias en lo referente al paso a la Educación Secundaria Obligatoria, así como de los distintos itinerarios académicos que en ella se pueden encontrar.</w:t>
            </w:r>
          </w:p>
          <w:bookmarkEnd w:id="23"/>
          <w:p w14:paraId="5B656171" w14:textId="191B6367" w:rsidR="001D5B5C" w:rsidRPr="002A7CC3" w:rsidRDefault="001D5B5C" w:rsidP="00F53CA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B556E45" w14:textId="77777777" w:rsidR="00F53CA3" w:rsidRDefault="00F53CA3" w:rsidP="00AF5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EB00AB7" w14:textId="79793E3C" w:rsidR="00795D41" w:rsidRDefault="00C50326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D.O./J.E.</w:t>
            </w:r>
          </w:p>
          <w:p w14:paraId="2BE09E62" w14:textId="51E3DBA9" w:rsidR="00C50326" w:rsidRDefault="00C50326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lo largo del curso</w:t>
            </w:r>
            <w:r w:rsidR="004F4C2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D6ECC32" w14:textId="0E9C76EE" w:rsidR="004F4C20" w:rsidRDefault="004F4C20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38B36FE" w14:textId="2EC98065" w:rsidR="004F4C20" w:rsidRDefault="004F4C20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34F7F88" w14:textId="1BDC39E8" w:rsidR="004F4C20" w:rsidRDefault="004F4C20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AA64748" w14:textId="77777777" w:rsidR="004F4C20" w:rsidRDefault="004F4C20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B58262F" w14:textId="5CA90F10" w:rsidR="00C50326" w:rsidRPr="002A7CC3" w:rsidRDefault="00C50326" w:rsidP="004F4C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5D41" w:rsidRPr="002A7CC3" w14:paraId="5B4F7DE8" w14:textId="77777777" w:rsidTr="00F53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BF2C7C5" w14:textId="77777777" w:rsidR="00795D41" w:rsidRPr="002A7CC3" w:rsidRDefault="00795D41" w:rsidP="00C17A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CE974C8" w14:textId="4EFC3105" w:rsidR="00F53CA3" w:rsidRDefault="00F53CA3" w:rsidP="00F53C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24" w:name="_Hlk138921615"/>
            <w:r w:rsidRPr="00C50326">
              <w:rPr>
                <w:rFonts w:ascii="Arial" w:hAnsi="Arial" w:cs="Arial"/>
                <w:sz w:val="22"/>
                <w:szCs w:val="22"/>
              </w:rPr>
              <w:t xml:space="preserve">Coordinación con los CEIP de Villarrobledo para garantizar el traspaso de información sobre los alumnos </w:t>
            </w:r>
            <w:r w:rsidR="000E02F3">
              <w:rPr>
                <w:rFonts w:ascii="Arial" w:hAnsi="Arial" w:cs="Arial"/>
                <w:sz w:val="22"/>
                <w:szCs w:val="22"/>
              </w:rPr>
              <w:t>de nueva incorporación a nuestro centro</w:t>
            </w:r>
            <w:r w:rsidRPr="00C5032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Al final de curso se realizará reunión con todos los CEIP de la localidad</w:t>
            </w:r>
            <w:r w:rsidR="000E02F3">
              <w:rPr>
                <w:rFonts w:ascii="Arial" w:hAnsi="Arial" w:cs="Arial"/>
                <w:sz w:val="22"/>
                <w:szCs w:val="22"/>
              </w:rPr>
              <w:t xml:space="preserve"> donde se recogerá  información para realizar los agrupamientos y los informes psicopedagógicos y dictámenes de escolarización.</w:t>
            </w:r>
          </w:p>
          <w:bookmarkEnd w:id="24"/>
          <w:p w14:paraId="7BE68071" w14:textId="77777777" w:rsidR="00795D41" w:rsidRPr="002A7CC3" w:rsidRDefault="00795D41" w:rsidP="004F4C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1814EBE" w14:textId="77777777" w:rsidR="00F53CA3" w:rsidRDefault="00F53CA3" w:rsidP="00F53C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Orientadora/J.E.</w:t>
            </w:r>
          </w:p>
          <w:p w14:paraId="38B6C27D" w14:textId="77777777" w:rsidR="00F53CA3" w:rsidRDefault="00F53CA3" w:rsidP="00F53C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Junio.</w:t>
            </w:r>
          </w:p>
          <w:p w14:paraId="54DA71E0" w14:textId="77777777" w:rsidR="00795D41" w:rsidRPr="002A7CC3" w:rsidRDefault="00795D41" w:rsidP="004F4C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5D41" w:rsidRPr="002A7CC3" w14:paraId="67B384A4" w14:textId="77777777" w:rsidTr="00F53C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139E1DD4" w14:textId="77777777" w:rsidR="00795D41" w:rsidRPr="002A7CC3" w:rsidRDefault="00795D41" w:rsidP="00C17A7C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14:paraId="38D2A516" w14:textId="77777777" w:rsidR="004F4C20" w:rsidRPr="00C50326" w:rsidRDefault="004F4C20" w:rsidP="004F4C2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25" w:name="_Hlk138921644"/>
            <w:r w:rsidRPr="00C50326">
              <w:rPr>
                <w:rFonts w:ascii="Arial" w:hAnsi="Arial" w:cs="Arial"/>
                <w:sz w:val="22"/>
                <w:szCs w:val="22"/>
              </w:rPr>
              <w:t>Realizar una jornada de puertas abiertas en el I.E.S para alumnos y familias con el fin de mejorar el tránsito entre etapas educativas</w:t>
            </w:r>
            <w:bookmarkEnd w:id="25"/>
            <w:r w:rsidRPr="00C5032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EAFAC0" w14:textId="77777777" w:rsidR="00795D41" w:rsidRPr="002A7CC3" w:rsidRDefault="00795D41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</w:tcPr>
          <w:p w14:paraId="018E9011" w14:textId="77777777" w:rsidR="004F4C20" w:rsidRDefault="004F4C20" w:rsidP="004F4C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J.E/ Dirección y Orientadora</w:t>
            </w:r>
          </w:p>
          <w:p w14:paraId="58A25C15" w14:textId="553981CA" w:rsidR="00795D41" w:rsidRPr="002A7CC3" w:rsidRDefault="004F4C20" w:rsidP="004F4C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</w:rPr>
              <w:t>Febrero</w:t>
            </w:r>
          </w:p>
        </w:tc>
      </w:tr>
      <w:tr w:rsidR="00795D41" w:rsidRPr="002A7CC3" w14:paraId="1829DF99" w14:textId="77777777" w:rsidTr="00F53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6CF480CF" w14:textId="77777777" w:rsidR="00795D41" w:rsidRPr="002A7CC3" w:rsidRDefault="00795D41" w:rsidP="00C17A7C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14:paraId="3E76340D" w14:textId="0E4A7928" w:rsidR="004F4C20" w:rsidRPr="00360E01" w:rsidRDefault="004F4C20" w:rsidP="004F4C2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bookmarkStart w:id="26" w:name="_Hlk138921662"/>
            <w:r w:rsidRPr="00360E01">
              <w:rPr>
                <w:rFonts w:ascii="Arial" w:hAnsi="Arial" w:cs="Arial"/>
                <w:sz w:val="22"/>
                <w:szCs w:val="22"/>
              </w:rPr>
              <w:t>Colaborar en la organización de la visita a nuestro centro por parte de los alumnos y de las familias de 6º</w:t>
            </w:r>
            <w:r w:rsidR="00F53CA3">
              <w:rPr>
                <w:rFonts w:ascii="Arial" w:hAnsi="Arial" w:cs="Arial"/>
                <w:sz w:val="22"/>
                <w:szCs w:val="22"/>
              </w:rPr>
              <w:t xml:space="preserve"> de E.P. a 1º</w:t>
            </w:r>
            <w:r w:rsidRPr="00360E01">
              <w:rPr>
                <w:rFonts w:ascii="Arial" w:hAnsi="Arial" w:cs="Arial"/>
                <w:sz w:val="22"/>
                <w:szCs w:val="22"/>
              </w:rPr>
              <w:t xml:space="preserve"> ESO.</w:t>
            </w:r>
          </w:p>
          <w:bookmarkEnd w:id="26"/>
          <w:p w14:paraId="7AFE815A" w14:textId="77777777" w:rsidR="00795D41" w:rsidRPr="002A7CC3" w:rsidRDefault="00795D41" w:rsidP="00C17A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</w:tcPr>
          <w:p w14:paraId="00ACDE49" w14:textId="2691F4D2" w:rsidR="00F53CA3" w:rsidRDefault="0084195F" w:rsidP="00F53C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="00F53CA3">
              <w:rPr>
                <w:rFonts w:ascii="Arial" w:hAnsi="Arial" w:cs="Arial"/>
                <w:sz w:val="22"/>
                <w:szCs w:val="22"/>
              </w:rPr>
              <w:t>.E/ Dirección y Orientadora</w:t>
            </w:r>
          </w:p>
          <w:p w14:paraId="10B55927" w14:textId="02D84428" w:rsidR="00795D41" w:rsidRPr="002A7CC3" w:rsidRDefault="00F53CA3" w:rsidP="00F53C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</w:rPr>
              <w:t>Febrero</w:t>
            </w:r>
          </w:p>
        </w:tc>
      </w:tr>
    </w:tbl>
    <w:p w14:paraId="559FC1D3" w14:textId="6CDBAD04" w:rsidR="00795D41" w:rsidRDefault="00795D41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42896BD6" w14:textId="77777777" w:rsidR="00795D41" w:rsidRPr="002A7CC3" w:rsidRDefault="00795D41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Style w:val="Sombreadomedio2-nfasis2"/>
        <w:tblW w:w="9781" w:type="dxa"/>
        <w:tblLayout w:type="fixed"/>
        <w:tblLook w:val="04A0" w:firstRow="1" w:lastRow="0" w:firstColumn="1" w:lastColumn="0" w:noHBand="0" w:noVBand="1"/>
      </w:tblPr>
      <w:tblGrid>
        <w:gridCol w:w="2127"/>
        <w:gridCol w:w="4961"/>
        <w:gridCol w:w="2693"/>
      </w:tblGrid>
      <w:tr w:rsidR="00050570" w:rsidRPr="002A7CC3" w14:paraId="7ADD302C" w14:textId="77777777" w:rsidTr="000505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81" w:type="dxa"/>
            <w:gridSpan w:val="3"/>
          </w:tcPr>
          <w:p w14:paraId="300CEC97" w14:textId="201B6739" w:rsidR="00050570" w:rsidRPr="002A7CC3" w:rsidRDefault="00876616" w:rsidP="000505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27" w:name="_Hlk138919018"/>
            <w:r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 w:rsidR="00795D41">
              <w:rPr>
                <w:rFonts w:ascii="Arial" w:hAnsi="Arial" w:cs="Arial"/>
                <w:sz w:val="22"/>
                <w:szCs w:val="22"/>
              </w:rPr>
              <w:t>8. RELACIONES CON EL ENTORNO Y COORDINACIÓN CON OTRAS ESTRUCTURAS, SERVICIOS, ENTIDADES E INSTITUCIONES.</w:t>
            </w:r>
          </w:p>
        </w:tc>
      </w:tr>
      <w:bookmarkEnd w:id="27"/>
      <w:tr w:rsidR="00050570" w:rsidRPr="002A7CC3" w14:paraId="7CCCCCF4" w14:textId="77777777" w:rsidTr="006A6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hideMark/>
          </w:tcPr>
          <w:p w14:paraId="128E0797" w14:textId="77777777" w:rsidR="00050570" w:rsidRPr="002A7CC3" w:rsidRDefault="00050570" w:rsidP="000505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</w:tc>
        <w:tc>
          <w:tcPr>
            <w:tcW w:w="4961" w:type="dxa"/>
            <w:hideMark/>
          </w:tcPr>
          <w:p w14:paraId="6DC5EC37" w14:textId="77777777" w:rsidR="00050570" w:rsidRPr="002A7CC3" w:rsidRDefault="00050570" w:rsidP="0005057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/>
                <w:sz w:val="22"/>
                <w:szCs w:val="22"/>
              </w:rPr>
              <w:t>Actuaciones</w:t>
            </w:r>
          </w:p>
        </w:tc>
        <w:tc>
          <w:tcPr>
            <w:tcW w:w="2693" w:type="dxa"/>
            <w:hideMark/>
          </w:tcPr>
          <w:p w14:paraId="5D03FB4E" w14:textId="77777777" w:rsidR="00050570" w:rsidRPr="002A7CC3" w:rsidRDefault="00050570" w:rsidP="0005057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/>
                <w:sz w:val="22"/>
                <w:szCs w:val="22"/>
              </w:rPr>
              <w:t>Responsables y Temporalización</w:t>
            </w:r>
          </w:p>
        </w:tc>
      </w:tr>
      <w:tr w:rsidR="00050570" w:rsidRPr="002A7CC3" w14:paraId="5B4E1AFF" w14:textId="77777777" w:rsidTr="006A61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B2C040" w14:textId="77777777" w:rsidR="00CE29A4" w:rsidRPr="002A7CC3" w:rsidRDefault="00CE29A4" w:rsidP="00050570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7DFA2E0" w14:textId="49853799" w:rsidR="00050570" w:rsidRPr="002A7CC3" w:rsidRDefault="00050570" w:rsidP="000505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Colaborar y coordinar con otros centros educativos de la zona...)</w:t>
            </w:r>
          </w:p>
        </w:tc>
        <w:tc>
          <w:tcPr>
            <w:tcW w:w="4961" w:type="dxa"/>
          </w:tcPr>
          <w:p w14:paraId="39785D7E" w14:textId="77777777" w:rsidR="00050570" w:rsidRPr="002A7CC3" w:rsidRDefault="00050570" w:rsidP="000505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Reuniones de coordinación para el desarrollo de actuaciones conjuntas.</w:t>
            </w:r>
          </w:p>
          <w:p w14:paraId="59A776C0" w14:textId="77777777" w:rsidR="00050570" w:rsidRPr="002A7CC3" w:rsidRDefault="00050570" w:rsidP="000505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88384A3" w14:textId="77777777" w:rsidR="00050570" w:rsidRPr="002A7CC3" w:rsidRDefault="00050570" w:rsidP="000505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Seguimiento de las actuaciones y del alumnado.</w:t>
            </w:r>
          </w:p>
          <w:p w14:paraId="38840F5F" w14:textId="77777777" w:rsidR="00050570" w:rsidRPr="002A7CC3" w:rsidRDefault="00050570" w:rsidP="000505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D4E8528" w14:textId="77777777" w:rsidR="00050570" w:rsidRPr="002A7CC3" w:rsidRDefault="00050570" w:rsidP="000505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Colaborar en cumplimentar las becas de alumnos con necesidad de apoyo específico</w:t>
            </w:r>
          </w:p>
          <w:p w14:paraId="08571A9D" w14:textId="77777777" w:rsidR="00050570" w:rsidRPr="002A7CC3" w:rsidRDefault="00050570" w:rsidP="000505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0A4ACAA" w14:textId="77777777" w:rsidR="00050570" w:rsidRPr="002A7CC3" w:rsidRDefault="00050570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880AF01" w14:textId="1E8439EA" w:rsidR="00050570" w:rsidRPr="002A7CC3" w:rsidRDefault="00154E92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2626D1" w:rsidRPr="002A7CC3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2A7CC3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2626D1" w:rsidRPr="002A7CC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BC68A83" w14:textId="77777777" w:rsidR="00050570" w:rsidRPr="002A7CC3" w:rsidRDefault="00050570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</w:rPr>
              <w:t>Todo el curso</w:t>
            </w:r>
          </w:p>
          <w:p w14:paraId="2ABC9291" w14:textId="77777777" w:rsidR="00050570" w:rsidRPr="002A7CC3" w:rsidRDefault="00050570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F4F8963" w14:textId="77777777" w:rsidR="00050570" w:rsidRPr="002A7CC3" w:rsidRDefault="00050570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9566418" w14:textId="77777777" w:rsidR="00050570" w:rsidRPr="002A7CC3" w:rsidRDefault="00050570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</w:rPr>
              <w:t>Orientadora</w:t>
            </w:r>
          </w:p>
          <w:p w14:paraId="124AD15A" w14:textId="77777777" w:rsidR="00050570" w:rsidRPr="002A7CC3" w:rsidRDefault="00050570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2A7CC3">
              <w:rPr>
                <w:rFonts w:ascii="Arial" w:hAnsi="Arial" w:cs="Arial"/>
                <w:bCs/>
                <w:sz w:val="22"/>
                <w:szCs w:val="22"/>
              </w:rPr>
              <w:t>Septiembre</w:t>
            </w:r>
          </w:p>
        </w:tc>
      </w:tr>
      <w:tr w:rsidR="00050570" w:rsidRPr="002A7CC3" w14:paraId="0CCDE6A6" w14:textId="77777777" w:rsidTr="006A6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2928961" w14:textId="77777777" w:rsidR="00050570" w:rsidRPr="002A7CC3" w:rsidRDefault="00050570" w:rsidP="000505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Coordinación e intercambio de información con los orientadores de la zona.</w:t>
            </w:r>
          </w:p>
        </w:tc>
        <w:tc>
          <w:tcPr>
            <w:tcW w:w="4961" w:type="dxa"/>
          </w:tcPr>
          <w:p w14:paraId="141ACD50" w14:textId="77777777" w:rsidR="00C265A9" w:rsidRPr="002A7CC3" w:rsidRDefault="00C265A9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AACF0C8" w14:textId="3E6DC491" w:rsidR="00050570" w:rsidRPr="002A7CC3" w:rsidRDefault="00050570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En las reuniones de COP que se celebran mensualmente organizadas por el Asesor de La Unidad de Inclusión Educativa y Convivencia.</w:t>
            </w:r>
          </w:p>
        </w:tc>
        <w:tc>
          <w:tcPr>
            <w:tcW w:w="2693" w:type="dxa"/>
          </w:tcPr>
          <w:p w14:paraId="65350781" w14:textId="77777777" w:rsidR="00C265A9" w:rsidRPr="002A7CC3" w:rsidRDefault="00C265A9" w:rsidP="00050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79DF861" w14:textId="4BE682CE" w:rsidR="00050570" w:rsidRPr="002A7CC3" w:rsidRDefault="00050570" w:rsidP="00050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Orientadora</w:t>
            </w:r>
          </w:p>
          <w:p w14:paraId="324E9C46" w14:textId="40D623CE" w:rsidR="00050570" w:rsidRPr="002A7CC3" w:rsidRDefault="00154E92" w:rsidP="00154E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 lo largo d</w:t>
            </w:r>
            <w:r w:rsidR="00050570" w:rsidRPr="002A7CC3">
              <w:rPr>
                <w:rFonts w:ascii="Arial" w:hAnsi="Arial" w:cs="Arial"/>
                <w:sz w:val="22"/>
                <w:szCs w:val="22"/>
              </w:rPr>
              <w:t>el curso</w:t>
            </w:r>
          </w:p>
        </w:tc>
      </w:tr>
      <w:tr w:rsidR="00050570" w:rsidRPr="002A7CC3" w14:paraId="3362C7C3" w14:textId="77777777" w:rsidTr="006A61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2163124" w14:textId="77777777" w:rsidR="00050570" w:rsidRPr="002A7CC3" w:rsidRDefault="00050570" w:rsidP="000505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680CD1" w14:textId="488092ED" w:rsidR="00050570" w:rsidRPr="002A7CC3" w:rsidRDefault="00050570" w:rsidP="000505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Coordinaciones con Organizaciones no gubernamentales</w:t>
            </w:r>
            <w:r w:rsidR="00C265A9" w:rsidRPr="002A7CC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14:paraId="30341350" w14:textId="77777777" w:rsidR="00CE29A4" w:rsidRPr="002A7CC3" w:rsidRDefault="00CE29A4" w:rsidP="000505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659650E" w14:textId="627DFA0D" w:rsidR="00050570" w:rsidRPr="002A7CC3" w:rsidRDefault="00050570" w:rsidP="000505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Coordinarse con las diferentes Organizaciones para solicitar recursos </w:t>
            </w:r>
            <w:r w:rsidR="004A2F97" w:rsidRPr="002A7CC3">
              <w:rPr>
                <w:rFonts w:ascii="Arial" w:hAnsi="Arial" w:cs="Arial"/>
                <w:sz w:val="22"/>
                <w:szCs w:val="22"/>
              </w:rPr>
              <w:t>didácticos, (</w:t>
            </w:r>
            <w:r w:rsidR="00C265A9" w:rsidRPr="002A7CC3">
              <w:rPr>
                <w:rFonts w:ascii="Arial" w:hAnsi="Arial" w:cs="Arial"/>
                <w:sz w:val="22"/>
                <w:szCs w:val="22"/>
              </w:rPr>
              <w:t>Instituto de la Mujer, Centro Joven.</w:t>
            </w:r>
            <w:r w:rsidR="00C265A9" w:rsidRPr="002A7CC3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C265A9" w:rsidRPr="002A7CC3">
              <w:rPr>
                <w:rFonts w:ascii="Arial" w:hAnsi="Arial" w:cs="Arial"/>
                <w:bCs/>
                <w:sz w:val="22"/>
                <w:szCs w:val="22"/>
              </w:rPr>
              <w:t>Cáritas, Cruz Roja…</w:t>
            </w:r>
          </w:p>
          <w:p w14:paraId="16F45E14" w14:textId="032750F4" w:rsidR="00C265A9" w:rsidRPr="002A7CC3" w:rsidRDefault="00C265A9" w:rsidP="000505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7C9D1A0" w14:textId="77777777" w:rsidR="00050570" w:rsidRPr="002A7CC3" w:rsidRDefault="00050570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47BAEFB" w14:textId="77777777" w:rsidR="00050570" w:rsidRPr="002A7CC3" w:rsidRDefault="00050570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7F4B471" w14:textId="303A7BE8" w:rsidR="00050570" w:rsidRPr="002A7CC3" w:rsidRDefault="00154E92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D</w:t>
            </w:r>
            <w:r w:rsidR="002626D1" w:rsidRPr="002A7CC3">
              <w:rPr>
                <w:rFonts w:ascii="Arial" w:hAnsi="Arial" w:cs="Arial"/>
                <w:sz w:val="22"/>
                <w:szCs w:val="22"/>
              </w:rPr>
              <w:t>.</w:t>
            </w:r>
            <w:r w:rsidRPr="002A7CC3">
              <w:rPr>
                <w:rFonts w:ascii="Arial" w:hAnsi="Arial" w:cs="Arial"/>
                <w:sz w:val="22"/>
                <w:szCs w:val="22"/>
              </w:rPr>
              <w:t>O</w:t>
            </w:r>
            <w:r w:rsidR="002626D1" w:rsidRPr="002A7CC3">
              <w:rPr>
                <w:rFonts w:ascii="Arial" w:hAnsi="Arial" w:cs="Arial"/>
                <w:sz w:val="22"/>
                <w:szCs w:val="22"/>
              </w:rPr>
              <w:t>.</w:t>
            </w:r>
            <w:r w:rsidR="00050570" w:rsidRPr="002A7CC3">
              <w:rPr>
                <w:rFonts w:ascii="Arial" w:hAnsi="Arial" w:cs="Arial"/>
                <w:sz w:val="22"/>
                <w:szCs w:val="22"/>
              </w:rPr>
              <w:t>/ Equipo directivo</w:t>
            </w:r>
          </w:p>
          <w:p w14:paraId="71BB240C" w14:textId="77777777" w:rsidR="00050570" w:rsidRPr="002A7CC3" w:rsidRDefault="00050570" w:rsidP="000505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Durante todo el Curso</w:t>
            </w:r>
          </w:p>
        </w:tc>
      </w:tr>
      <w:tr w:rsidR="00050570" w:rsidRPr="002A7CC3" w14:paraId="381203C8" w14:textId="77777777" w:rsidTr="006A61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F9650CA" w14:textId="77777777" w:rsidR="00050570" w:rsidRPr="002A7CC3" w:rsidRDefault="00050570" w:rsidP="000505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A64420" w14:textId="77777777" w:rsidR="00050570" w:rsidRPr="002A7CC3" w:rsidRDefault="00050570" w:rsidP="000505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06CBEF" w14:textId="77777777" w:rsidR="00050570" w:rsidRPr="002A7CC3" w:rsidRDefault="00050570" w:rsidP="000505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Colaborar con otras instituciones y entidades (Salud Mental, Servicios Sociales, Gabinetes privados...)</w:t>
            </w:r>
          </w:p>
        </w:tc>
        <w:tc>
          <w:tcPr>
            <w:tcW w:w="4961" w:type="dxa"/>
          </w:tcPr>
          <w:p w14:paraId="42CA8D7B" w14:textId="5801E5F2" w:rsidR="00050570" w:rsidRPr="002A7CC3" w:rsidRDefault="00050570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Traspaso de información sobre alumnado que han asistido o que se </w:t>
            </w:r>
            <w:r w:rsidR="00154E92" w:rsidRPr="002A7CC3">
              <w:rPr>
                <w:rFonts w:ascii="Arial" w:hAnsi="Arial" w:cs="Arial"/>
                <w:sz w:val="22"/>
                <w:szCs w:val="22"/>
              </w:rPr>
              <w:t>derivarán a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dichos centros y servicios, previa autorización de la familia.</w:t>
            </w:r>
          </w:p>
          <w:p w14:paraId="6FA272AF" w14:textId="77777777" w:rsidR="00050570" w:rsidRPr="002A7CC3" w:rsidRDefault="00050570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6169CF5" w14:textId="7AD0BDDC" w:rsidR="00050570" w:rsidRPr="002A7CC3" w:rsidRDefault="002303F4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</w:t>
            </w:r>
            <w:r w:rsidR="00050570" w:rsidRPr="002A7CC3">
              <w:rPr>
                <w:rFonts w:ascii="Arial" w:hAnsi="Arial" w:cs="Arial"/>
                <w:sz w:val="22"/>
                <w:szCs w:val="22"/>
              </w:rPr>
              <w:t>oordinación para el desarrollo de actuaciones conjuntas.</w:t>
            </w:r>
          </w:p>
          <w:p w14:paraId="6C9046BB" w14:textId="77777777" w:rsidR="00050570" w:rsidRPr="002A7CC3" w:rsidRDefault="00050570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5F66B11" w14:textId="77777777" w:rsidR="00050570" w:rsidRPr="002A7CC3" w:rsidRDefault="00050570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Seguimiento de casos por parte de los Servicios Sociales Municipales.</w:t>
            </w:r>
          </w:p>
          <w:p w14:paraId="09766430" w14:textId="77777777" w:rsidR="00050570" w:rsidRPr="002A7CC3" w:rsidRDefault="00050570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DEE4667" w14:textId="739C049A" w:rsidR="00050570" w:rsidRPr="002A7CC3" w:rsidRDefault="00050570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 xml:space="preserve">Derivaciones </w:t>
            </w:r>
            <w:r w:rsidR="00154E92" w:rsidRPr="002A7CC3">
              <w:rPr>
                <w:rFonts w:ascii="Arial" w:hAnsi="Arial" w:cs="Arial"/>
                <w:sz w:val="22"/>
                <w:szCs w:val="22"/>
              </w:rPr>
              <w:t>a otros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 servicios externos especializados.</w:t>
            </w:r>
          </w:p>
          <w:p w14:paraId="590FA366" w14:textId="77777777" w:rsidR="00050570" w:rsidRPr="002A7CC3" w:rsidRDefault="00050570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7FC72EB" w14:textId="77777777" w:rsidR="00050570" w:rsidRPr="002A7CC3" w:rsidRDefault="00050570" w:rsidP="0005057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Colaborar con las instituciones educativas, socio-sanitarias, asistenciales de la zona.</w:t>
            </w:r>
          </w:p>
        </w:tc>
        <w:tc>
          <w:tcPr>
            <w:tcW w:w="2693" w:type="dxa"/>
          </w:tcPr>
          <w:p w14:paraId="3AD18CAB" w14:textId="77777777" w:rsidR="00050570" w:rsidRPr="002A7CC3" w:rsidRDefault="00050570" w:rsidP="00050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140E5A29" w14:textId="77777777" w:rsidR="00050570" w:rsidRPr="002A7CC3" w:rsidRDefault="00050570" w:rsidP="00050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5A588CD" w14:textId="77777777" w:rsidR="00050570" w:rsidRPr="002A7CC3" w:rsidRDefault="00050570" w:rsidP="00050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810A4C3" w14:textId="77777777" w:rsidR="00050570" w:rsidRPr="002A7CC3" w:rsidRDefault="00050570" w:rsidP="00050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18D9334" w14:textId="2CBF7F59" w:rsidR="00050570" w:rsidRPr="002A7CC3" w:rsidRDefault="00050570" w:rsidP="00050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Orientadora/ Equipo directivo, Tutores.</w:t>
            </w:r>
          </w:p>
          <w:p w14:paraId="2F54D482" w14:textId="77777777" w:rsidR="00050570" w:rsidRPr="002A7CC3" w:rsidRDefault="00050570" w:rsidP="00050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Todo el curso.</w:t>
            </w:r>
          </w:p>
          <w:p w14:paraId="646955EB" w14:textId="77777777" w:rsidR="00050570" w:rsidRPr="002A7CC3" w:rsidRDefault="00050570" w:rsidP="000505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DDFEF3" w14:textId="6A38E834" w:rsidR="00050570" w:rsidRDefault="00050570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24310289" w14:textId="073B0DFA" w:rsidR="009805D5" w:rsidRDefault="009805D5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7F93D8E1" w14:textId="65F41E41" w:rsidR="009805D5" w:rsidRDefault="009805D5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6139A0D1" w14:textId="77777777" w:rsidR="009805D5" w:rsidRPr="002A7CC3" w:rsidRDefault="009805D5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Style w:val="Sombreadomedio2-nfasis6"/>
        <w:tblW w:w="9498" w:type="dxa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1985"/>
      </w:tblGrid>
      <w:tr w:rsidR="00795D41" w:rsidRPr="002A7CC3" w14:paraId="6B0CA443" w14:textId="77777777" w:rsidTr="00C17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98" w:type="dxa"/>
            <w:gridSpan w:val="3"/>
          </w:tcPr>
          <w:p w14:paraId="6E310EAB" w14:textId="245389D0" w:rsidR="00795D41" w:rsidRPr="002A7CC3" w:rsidRDefault="00795D41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lang w:eastAsia="ar-SA"/>
              </w:rPr>
              <w:lastRenderedPageBreak/>
              <w:t xml:space="preserve"> </w:t>
            </w:r>
            <w:r w:rsidRPr="002A7CC3">
              <w:rPr>
                <w:rFonts w:ascii="Arial" w:hAnsi="Arial" w:cs="Arial"/>
                <w:sz w:val="22"/>
                <w:szCs w:val="22"/>
              </w:rPr>
              <w:t>AMBITO</w:t>
            </w:r>
            <w:r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:  </w:t>
            </w:r>
            <w:bookmarkStart w:id="28" w:name="_Hlk138919079"/>
            <w:r>
              <w:rPr>
                <w:rFonts w:ascii="Arial" w:hAnsi="Arial" w:cs="Arial"/>
                <w:sz w:val="22"/>
                <w:szCs w:val="22"/>
              </w:rPr>
              <w:t>PROCESOS DE INNOVACIÓN, DESARROLLO TECNOLÓGICO E INVESTIGACIÓN.</w:t>
            </w:r>
            <w:bookmarkEnd w:id="28"/>
          </w:p>
        </w:tc>
      </w:tr>
      <w:tr w:rsidR="00795D41" w:rsidRPr="002A7CC3" w14:paraId="1664D7D5" w14:textId="77777777" w:rsidTr="00C17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5F069F24" w14:textId="77777777" w:rsidR="00795D41" w:rsidRPr="002A7CC3" w:rsidRDefault="00795D41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</w:tc>
        <w:tc>
          <w:tcPr>
            <w:tcW w:w="5528" w:type="dxa"/>
            <w:hideMark/>
          </w:tcPr>
          <w:p w14:paraId="1C140B36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Actuaciones</w:t>
            </w:r>
          </w:p>
        </w:tc>
        <w:tc>
          <w:tcPr>
            <w:tcW w:w="1985" w:type="dxa"/>
            <w:hideMark/>
          </w:tcPr>
          <w:p w14:paraId="47FED602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Responsables y Temporalización</w:t>
            </w:r>
          </w:p>
        </w:tc>
      </w:tr>
      <w:tr w:rsidR="00795D41" w:rsidRPr="002A7CC3" w14:paraId="0C7A3B5A" w14:textId="77777777" w:rsidTr="00C17A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5B8B655" w14:textId="1BB446E5" w:rsidR="00795D41" w:rsidRPr="002A7CC3" w:rsidRDefault="00AF5577" w:rsidP="00C17A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Colaborar en los procesos de innovación, desarrollo tecnológico e investigación.</w:t>
            </w:r>
          </w:p>
        </w:tc>
        <w:tc>
          <w:tcPr>
            <w:tcW w:w="5528" w:type="dxa"/>
          </w:tcPr>
          <w:p w14:paraId="0A37BE50" w14:textId="0D956C0F" w:rsidR="00795D41" w:rsidRPr="002A7CC3" w:rsidRDefault="00AF5577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56E0A">
              <w:rPr>
                <w:rFonts w:ascii="Arial" w:hAnsi="Arial" w:cs="Arial"/>
                <w:sz w:val="22"/>
                <w:szCs w:val="22"/>
              </w:rPr>
              <w:t>Asesora</w:t>
            </w:r>
            <w:r>
              <w:rPr>
                <w:rFonts w:ascii="Arial" w:hAnsi="Arial" w:cs="Arial"/>
                <w:sz w:val="22"/>
                <w:szCs w:val="22"/>
              </w:rPr>
              <w:t>ndo</w:t>
            </w:r>
            <w:r w:rsidRPr="00156E0A">
              <w:rPr>
                <w:rFonts w:ascii="Arial" w:hAnsi="Arial" w:cs="Arial"/>
                <w:sz w:val="22"/>
                <w:szCs w:val="22"/>
              </w:rPr>
              <w:t xml:space="preserve"> y adquiri</w:t>
            </w:r>
            <w:r>
              <w:rPr>
                <w:rFonts w:ascii="Arial" w:hAnsi="Arial" w:cs="Arial"/>
                <w:sz w:val="22"/>
                <w:szCs w:val="22"/>
              </w:rPr>
              <w:t>endo</w:t>
            </w:r>
            <w:r w:rsidRPr="00156E0A">
              <w:rPr>
                <w:rFonts w:ascii="Arial" w:hAnsi="Arial" w:cs="Arial"/>
                <w:sz w:val="22"/>
                <w:szCs w:val="22"/>
              </w:rPr>
              <w:t xml:space="preserve"> recursos materiales y </w:t>
            </w:r>
            <w:r>
              <w:rPr>
                <w:rFonts w:ascii="Arial" w:hAnsi="Arial" w:cs="Arial"/>
                <w:sz w:val="22"/>
                <w:szCs w:val="22"/>
              </w:rPr>
              <w:t xml:space="preserve">tecnológicos </w:t>
            </w:r>
            <w:r w:rsidRPr="00156E0A">
              <w:rPr>
                <w:rFonts w:ascii="Arial" w:hAnsi="Arial" w:cs="Arial"/>
                <w:sz w:val="22"/>
                <w:szCs w:val="22"/>
              </w:rPr>
              <w:t>mediante compra, cesión o intercambio con otros centros, especialistas e instituciones, en función de las necesidades detectadas y con el fin de enriquecer y facilitar el apoyo a las necesidades educativas del alumnado.</w:t>
            </w:r>
          </w:p>
        </w:tc>
        <w:tc>
          <w:tcPr>
            <w:tcW w:w="1985" w:type="dxa"/>
          </w:tcPr>
          <w:p w14:paraId="1DF30952" w14:textId="152A8BA8" w:rsidR="00795D41" w:rsidRDefault="00AF5577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D.O</w:t>
            </w:r>
            <w:r w:rsidR="005052A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78CB7F7" w14:textId="499F22A0" w:rsidR="00AF5577" w:rsidRPr="002A7CC3" w:rsidRDefault="00AF5577" w:rsidP="00C17A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Todo el curso.</w:t>
            </w:r>
          </w:p>
        </w:tc>
      </w:tr>
      <w:tr w:rsidR="00795D41" w:rsidRPr="002A7CC3" w14:paraId="7C1141FB" w14:textId="77777777" w:rsidTr="00AF5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48439D26" w14:textId="77777777" w:rsidR="00795D41" w:rsidRPr="002A7CC3" w:rsidRDefault="00795D41" w:rsidP="00C17A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740438C" w14:textId="075E4CD7" w:rsidR="00AF5577" w:rsidRPr="00156E0A" w:rsidRDefault="00AF5577" w:rsidP="00AF55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156E0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Colaboración con 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el/la</w:t>
            </w:r>
            <w:r w:rsidRPr="00156E0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coordinador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/</w:t>
            </w:r>
            <w:r w:rsidRPr="00156E0A">
              <w:rPr>
                <w:rFonts w:ascii="Arial" w:hAnsi="Arial" w:cs="Arial"/>
                <w:sz w:val="22"/>
                <w:szCs w:val="22"/>
                <w:lang w:val="es-ES_tradnl"/>
              </w:rPr>
              <w:t>a de formación en la identificación de posibles proyectos de innovación, investigación y formación y en la detección de necesidades formativas.</w:t>
            </w:r>
          </w:p>
          <w:p w14:paraId="64F09025" w14:textId="733DE269" w:rsidR="00795D41" w:rsidRPr="002A7CC3" w:rsidRDefault="00795D41" w:rsidP="00AF55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64DABB0" w14:textId="77777777" w:rsidR="00795D41" w:rsidRDefault="005052A5" w:rsidP="00C1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D.O.</w:t>
            </w:r>
          </w:p>
          <w:p w14:paraId="7BD6D75F" w14:textId="67B007F3" w:rsidR="005052A5" w:rsidRPr="002A7CC3" w:rsidRDefault="005052A5" w:rsidP="00C1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Todo el curso.</w:t>
            </w:r>
          </w:p>
        </w:tc>
      </w:tr>
      <w:tr w:rsidR="00795D41" w:rsidRPr="002A7CC3" w14:paraId="4E864D2F" w14:textId="77777777" w:rsidTr="00C17A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D1D3EBB" w14:textId="77777777" w:rsidR="00795D41" w:rsidRPr="002A7CC3" w:rsidRDefault="00795D41" w:rsidP="00C17A7C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14:paraId="6F57849D" w14:textId="77777777" w:rsidR="00AF5577" w:rsidRDefault="00AF5577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2C6D6D43" w14:textId="7D0576A8" w:rsidR="00795D41" w:rsidRDefault="00AF5577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156E0A">
              <w:rPr>
                <w:rFonts w:ascii="Arial" w:hAnsi="Arial" w:cs="Arial"/>
                <w:sz w:val="22"/>
                <w:szCs w:val="22"/>
                <w:lang w:val="es-ES_tradnl"/>
              </w:rPr>
              <w:t>Apoy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ando</w:t>
            </w:r>
            <w:r w:rsidRPr="00156E0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al plan de lectura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desde las tutorías.</w:t>
            </w:r>
          </w:p>
          <w:p w14:paraId="25FC7236" w14:textId="1C3806E6" w:rsidR="00AF5577" w:rsidRPr="002A7CC3" w:rsidRDefault="00AF5577" w:rsidP="00C17A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</w:tcPr>
          <w:p w14:paraId="7D9992BE" w14:textId="77777777" w:rsidR="005052A5" w:rsidRDefault="005052A5" w:rsidP="005052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D.O.</w:t>
            </w:r>
          </w:p>
          <w:p w14:paraId="60B65922" w14:textId="079F6C3A" w:rsidR="00795D41" w:rsidRPr="002A7CC3" w:rsidRDefault="005052A5" w:rsidP="005052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</w:rPr>
              <w:t>Todo el curso</w:t>
            </w:r>
          </w:p>
        </w:tc>
      </w:tr>
      <w:tr w:rsidR="00795D41" w:rsidRPr="002A7CC3" w14:paraId="6B7C7238" w14:textId="77777777" w:rsidTr="001D5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114BEA21" w14:textId="77777777" w:rsidR="00795D41" w:rsidRPr="002A7CC3" w:rsidRDefault="00795D41" w:rsidP="00C17A7C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14:paraId="2861B69A" w14:textId="4D9249DE" w:rsidR="00795D41" w:rsidRPr="002A7CC3" w:rsidRDefault="00AF5577" w:rsidP="00156E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156E0A">
              <w:rPr>
                <w:rFonts w:ascii="Arial" w:hAnsi="Arial" w:cs="Arial"/>
                <w:sz w:val="22"/>
                <w:szCs w:val="22"/>
                <w:lang w:val="es-ES_tradnl"/>
              </w:rPr>
              <w:t>Impuls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ando </w:t>
            </w:r>
            <w:r w:rsidRPr="00156E0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la puesta en marcha de proyectos y programas: a través de la difusión de experiencias de otros centros, facilitando la transmisión de información sobre convocatorias y/o colaborando en la planificación de </w:t>
            </w:r>
            <w:r w:rsidR="001D5B5C">
              <w:rPr>
                <w:rFonts w:ascii="Arial" w:hAnsi="Arial" w:cs="Arial"/>
                <w:sz w:val="22"/>
                <w:szCs w:val="22"/>
                <w:lang w:val="es-ES_tradnl"/>
              </w:rPr>
              <w:t>e</w:t>
            </w:r>
            <w:r w:rsidRPr="00156E0A">
              <w:rPr>
                <w:rFonts w:ascii="Arial" w:hAnsi="Arial" w:cs="Arial"/>
                <w:sz w:val="22"/>
                <w:szCs w:val="22"/>
                <w:lang w:val="es-ES_tradnl"/>
              </w:rPr>
              <w:t>stos.</w:t>
            </w:r>
          </w:p>
        </w:tc>
        <w:tc>
          <w:tcPr>
            <w:tcW w:w="1985" w:type="dxa"/>
          </w:tcPr>
          <w:p w14:paraId="08B880C5" w14:textId="77777777" w:rsidR="005052A5" w:rsidRDefault="005052A5" w:rsidP="005052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A07A173" w14:textId="0719ED7D" w:rsidR="005052A5" w:rsidRDefault="005052A5" w:rsidP="005052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D.O.</w:t>
            </w:r>
          </w:p>
          <w:p w14:paraId="47A6F7C7" w14:textId="61C96AFA" w:rsidR="00795D41" w:rsidRPr="002A7CC3" w:rsidRDefault="005052A5" w:rsidP="005052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</w:rPr>
              <w:t>Todo el curso</w:t>
            </w:r>
          </w:p>
        </w:tc>
      </w:tr>
    </w:tbl>
    <w:p w14:paraId="571BCE63" w14:textId="60C991A4" w:rsidR="00330113" w:rsidRPr="002A7CC3" w:rsidRDefault="00330113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2FE52D13" w14:textId="05FF0C58" w:rsidR="00330113" w:rsidRPr="002A7CC3" w:rsidRDefault="00330113" w:rsidP="00087911">
      <w:pPr>
        <w:spacing w:line="200" w:lineRule="atLeast"/>
        <w:rPr>
          <w:rFonts w:ascii="Arial" w:hAnsi="Arial" w:cs="Arial"/>
          <w:sz w:val="22"/>
          <w:szCs w:val="22"/>
        </w:rPr>
      </w:pPr>
    </w:p>
    <w:tbl>
      <w:tblPr>
        <w:tblStyle w:val="Sombreadomedio2-nfasis3"/>
        <w:tblW w:w="9779" w:type="dxa"/>
        <w:tblLayout w:type="fixed"/>
        <w:tblLook w:val="04A0" w:firstRow="1" w:lastRow="0" w:firstColumn="1" w:lastColumn="0" w:noHBand="0" w:noVBand="1"/>
      </w:tblPr>
      <w:tblGrid>
        <w:gridCol w:w="2127"/>
        <w:gridCol w:w="5103"/>
        <w:gridCol w:w="2549"/>
      </w:tblGrid>
      <w:tr w:rsidR="00795D41" w:rsidRPr="002A7CC3" w14:paraId="1CCE7A3B" w14:textId="77777777" w:rsidTr="00C17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9" w:type="dxa"/>
            <w:gridSpan w:val="3"/>
          </w:tcPr>
          <w:p w14:paraId="3C8D8906" w14:textId="086207A8" w:rsidR="00795D41" w:rsidRPr="002A7CC3" w:rsidRDefault="00795D41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29" w:name="_Hlk138919119"/>
            <w:r w:rsidRPr="002A7CC3">
              <w:rPr>
                <w:rFonts w:ascii="Arial" w:hAnsi="Arial" w:cs="Arial"/>
                <w:sz w:val="22"/>
                <w:szCs w:val="22"/>
              </w:rPr>
              <w:t>ÁMBITO</w:t>
            </w:r>
            <w:r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Pr="002A7CC3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 xml:space="preserve"> APOYO Y ASESORAMIENTO AL EQUIPO DIRECTIVO, ÓRGANOS DE GOBIERNO Y COORDINACIÓN DOCENTE</w:t>
            </w:r>
            <w:bookmarkEnd w:id="29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95D41" w:rsidRPr="002A7CC3" w14:paraId="1D1AC5A6" w14:textId="77777777" w:rsidTr="00F952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hideMark/>
          </w:tcPr>
          <w:p w14:paraId="3833F51D" w14:textId="77777777" w:rsidR="00795D41" w:rsidRPr="002A7CC3" w:rsidRDefault="00795D41" w:rsidP="00C17A7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CC3">
              <w:rPr>
                <w:rFonts w:ascii="Arial" w:hAnsi="Arial" w:cs="Arial"/>
                <w:sz w:val="22"/>
                <w:szCs w:val="22"/>
              </w:rPr>
              <w:t>Objetivos</w:t>
            </w:r>
          </w:p>
        </w:tc>
        <w:tc>
          <w:tcPr>
            <w:tcW w:w="5103" w:type="dxa"/>
            <w:hideMark/>
          </w:tcPr>
          <w:p w14:paraId="3C4F1E8B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/>
                <w:bCs/>
                <w:sz w:val="22"/>
                <w:szCs w:val="22"/>
              </w:rPr>
              <w:t>Actuaciones</w:t>
            </w:r>
          </w:p>
        </w:tc>
        <w:tc>
          <w:tcPr>
            <w:tcW w:w="2549" w:type="dxa"/>
            <w:hideMark/>
          </w:tcPr>
          <w:p w14:paraId="42539F80" w14:textId="77777777" w:rsidR="00795D41" w:rsidRPr="002A7CC3" w:rsidRDefault="00795D41" w:rsidP="00C17A7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CC3">
              <w:rPr>
                <w:rFonts w:ascii="Arial" w:hAnsi="Arial" w:cs="Arial"/>
                <w:b/>
                <w:bCs/>
                <w:sz w:val="22"/>
                <w:szCs w:val="22"/>
              </w:rPr>
              <w:t>Responsables y Temporalización</w:t>
            </w:r>
          </w:p>
        </w:tc>
      </w:tr>
      <w:tr w:rsidR="00795D41" w:rsidRPr="002A7CC3" w14:paraId="0555E276" w14:textId="77777777" w:rsidTr="00A477AA">
        <w:trPr>
          <w:trHeight w:val="3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9CC5349" w14:textId="77777777" w:rsidR="00F95264" w:rsidRPr="00F95264" w:rsidRDefault="00F95264" w:rsidP="00F95264">
            <w:pPr>
              <w:jc w:val="both"/>
              <w:rPr>
                <w:rFonts w:ascii="Arial" w:hAnsi="Arial" w:cs="Arial"/>
              </w:rPr>
            </w:pPr>
            <w:r w:rsidRPr="00F95264">
              <w:rPr>
                <w:rFonts w:ascii="Arial" w:hAnsi="Arial" w:cs="Arial"/>
              </w:rPr>
              <w:t>Asesorar al Equipo directivo en los procesos de evaluación interna, así como al profesorado en procedimientos y estrategias de evaluación inclusiva y evaluación de la práctica docente.</w:t>
            </w:r>
          </w:p>
          <w:p w14:paraId="4B44326E" w14:textId="7BFAAE7A" w:rsidR="00795D41" w:rsidRPr="002A7CC3" w:rsidRDefault="00795D41" w:rsidP="00C17A7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14:paraId="3CEF42DF" w14:textId="77777777" w:rsidR="00804D3E" w:rsidRDefault="00804D3E" w:rsidP="00804D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F95264">
              <w:rPr>
                <w:rFonts w:ascii="Arial" w:hAnsi="Arial" w:cs="Arial"/>
                <w:bCs/>
                <w:sz w:val="22"/>
                <w:szCs w:val="22"/>
              </w:rPr>
              <w:t>Asesora</w:t>
            </w:r>
            <w:r>
              <w:rPr>
                <w:rFonts w:ascii="Arial" w:hAnsi="Arial" w:cs="Arial"/>
                <w:bCs/>
                <w:sz w:val="22"/>
                <w:szCs w:val="22"/>
              </w:rPr>
              <w:t>ndo</w:t>
            </w:r>
            <w:r w:rsidRPr="00F95264">
              <w:rPr>
                <w:rFonts w:ascii="Arial" w:hAnsi="Arial" w:cs="Arial"/>
                <w:bCs/>
                <w:sz w:val="22"/>
                <w:szCs w:val="22"/>
              </w:rPr>
              <w:t xml:space="preserve"> al Equipo directivo </w:t>
            </w:r>
            <w:r>
              <w:rPr>
                <w:rFonts w:ascii="Arial" w:hAnsi="Arial" w:cs="Arial"/>
                <w:bCs/>
                <w:sz w:val="22"/>
                <w:szCs w:val="22"/>
              </w:rPr>
              <w:t>en el proceso de elaboración y revisión del Proyecto Educativo y del resto de documentos programáticos del centro.</w:t>
            </w:r>
          </w:p>
          <w:p w14:paraId="46B2DAC4" w14:textId="77777777" w:rsidR="001D5B5C" w:rsidRDefault="001D5B5C" w:rsidP="00804D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7E07F92" w14:textId="77777777" w:rsidR="0077214D" w:rsidRDefault="0077214D" w:rsidP="00804D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Colaborando en el asesoramiento al equipo directivo y órganos de gobierno y de coordinación docente  para el desarrollo de los diferentes procesos de evaluación tanto del alumnado como de los procesos de avaluación interna del centro.</w:t>
            </w:r>
          </w:p>
          <w:p w14:paraId="0E7CF1C0" w14:textId="77777777" w:rsidR="00A477AA" w:rsidRDefault="00A477AA" w:rsidP="00804D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1F60E6C" w14:textId="77777777" w:rsidR="00A477AA" w:rsidRDefault="00A477AA" w:rsidP="00804D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245B27A" w14:textId="522CFBFE" w:rsidR="00A477AA" w:rsidRPr="002A7CC3" w:rsidRDefault="00A477AA" w:rsidP="00A477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A477AA">
              <w:rPr>
                <w:rFonts w:ascii="Arial" w:hAnsi="Arial" w:cs="Arial"/>
                <w:sz w:val="22"/>
                <w:szCs w:val="22"/>
              </w:rPr>
              <w:t>Participación y asesoramiento en la C.C.P. y en las reuniones de tutores si es necesario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</w:p>
        </w:tc>
        <w:tc>
          <w:tcPr>
            <w:tcW w:w="2549" w:type="dxa"/>
          </w:tcPr>
          <w:p w14:paraId="15B81E4D" w14:textId="77777777" w:rsidR="00795D41" w:rsidRDefault="00795D41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4AACCDB" w14:textId="77777777" w:rsidR="00804D3E" w:rsidRDefault="00804D3E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0106DE8" w14:textId="7205800A" w:rsidR="00F95264" w:rsidRDefault="00F95264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D.O.</w:t>
            </w:r>
          </w:p>
          <w:p w14:paraId="0E647740" w14:textId="77777777" w:rsidR="00F95264" w:rsidRDefault="00F95264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lo largo del curso</w:t>
            </w:r>
          </w:p>
          <w:p w14:paraId="01CC2FD3" w14:textId="77777777" w:rsidR="00A477AA" w:rsidRDefault="00A477AA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48E542F2" w14:textId="77777777" w:rsidR="00A477AA" w:rsidRDefault="00A477AA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14C6153" w14:textId="77777777" w:rsidR="00A477AA" w:rsidRDefault="00A477AA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680CCFC" w14:textId="77777777" w:rsidR="00A477AA" w:rsidRDefault="00A477AA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5B3A3B38" w14:textId="77777777" w:rsidR="00A477AA" w:rsidRDefault="00A477AA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BA2DD1E" w14:textId="77777777" w:rsidR="00A477AA" w:rsidRDefault="00A477AA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6F013D2" w14:textId="77777777" w:rsidR="00A477AA" w:rsidRDefault="00A477AA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D.O./</w:t>
            </w:r>
          </w:p>
          <w:p w14:paraId="4C521E01" w14:textId="488702AD" w:rsidR="00A477AA" w:rsidRPr="002A7CC3" w:rsidRDefault="00A477AA" w:rsidP="00C17A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lo largo del curso</w:t>
            </w:r>
          </w:p>
        </w:tc>
      </w:tr>
    </w:tbl>
    <w:p w14:paraId="65C585F3" w14:textId="77777777" w:rsidR="00086E71" w:rsidRDefault="00086E71" w:rsidP="00086E7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455AAEC8" w14:textId="77777777" w:rsidR="00086E71" w:rsidRDefault="00086E71" w:rsidP="00086E71">
      <w:pPr>
        <w:spacing w:line="200" w:lineRule="atLeast"/>
        <w:rPr>
          <w:rFonts w:ascii="Arial" w:hAnsi="Arial" w:cs="Arial"/>
          <w:sz w:val="22"/>
          <w:szCs w:val="22"/>
        </w:rPr>
      </w:pPr>
    </w:p>
    <w:p w14:paraId="4302BF60" w14:textId="02ADAD97" w:rsidR="002415FF" w:rsidRDefault="00086E71" w:rsidP="00086E71">
      <w:pPr>
        <w:spacing w:line="200" w:lineRule="atLeas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Villarrobledo a </w:t>
      </w:r>
      <w:r w:rsidR="001E0B1D">
        <w:rPr>
          <w:rFonts w:ascii="Arial" w:hAnsi="Arial" w:cs="Arial"/>
          <w:sz w:val="22"/>
          <w:szCs w:val="22"/>
        </w:rPr>
        <w:t>2</w:t>
      </w:r>
      <w:r w:rsidR="001B7CC3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 xml:space="preserve">de </w:t>
      </w:r>
      <w:r w:rsidR="001E0B1D">
        <w:rPr>
          <w:rFonts w:ascii="Arial" w:hAnsi="Arial" w:cs="Arial"/>
          <w:sz w:val="22"/>
          <w:szCs w:val="22"/>
        </w:rPr>
        <w:t>octubre</w:t>
      </w:r>
      <w:r>
        <w:rPr>
          <w:rFonts w:ascii="Arial" w:hAnsi="Arial" w:cs="Arial"/>
          <w:sz w:val="22"/>
          <w:szCs w:val="22"/>
        </w:rPr>
        <w:t xml:space="preserve"> de </w:t>
      </w:r>
      <w:r w:rsidR="00F23C95">
        <w:rPr>
          <w:rFonts w:ascii="Arial" w:hAnsi="Arial" w:cs="Arial"/>
          <w:sz w:val="22"/>
          <w:szCs w:val="22"/>
        </w:rPr>
        <w:t>202</w:t>
      </w:r>
      <w:r w:rsidR="001B7CC3">
        <w:rPr>
          <w:rFonts w:ascii="Arial" w:hAnsi="Arial" w:cs="Arial"/>
          <w:sz w:val="22"/>
          <w:szCs w:val="22"/>
        </w:rPr>
        <w:t>5.</w:t>
      </w:r>
    </w:p>
    <w:p w14:paraId="214716AA" w14:textId="5A6E49C5" w:rsidR="00086E71" w:rsidRDefault="00086E71" w:rsidP="00086E71">
      <w:pPr>
        <w:spacing w:line="200" w:lineRule="atLeast"/>
        <w:ind w:firstLine="708"/>
        <w:rPr>
          <w:rFonts w:ascii="Arial" w:hAnsi="Arial" w:cs="Arial"/>
          <w:sz w:val="22"/>
          <w:szCs w:val="22"/>
        </w:rPr>
      </w:pPr>
    </w:p>
    <w:p w14:paraId="2237E872" w14:textId="4CF5ED58" w:rsidR="00086E71" w:rsidRDefault="00086E71" w:rsidP="009805D5">
      <w:pPr>
        <w:spacing w:line="200" w:lineRule="atLeast"/>
        <w:ind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3E96A55E" wp14:editId="4F50B90C">
                <wp:simplePos x="0" y="0"/>
                <wp:positionH relativeFrom="column">
                  <wp:posOffset>3015435</wp:posOffset>
                </wp:positionH>
                <wp:positionV relativeFrom="paragraph">
                  <wp:posOffset>87495</wp:posOffset>
                </wp:positionV>
                <wp:extent cx="360" cy="360"/>
                <wp:effectExtent l="0" t="0" r="0" b="0"/>
                <wp:wrapNone/>
                <wp:docPr id="14" name="Entrada de lápiz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3E96A55E" wp14:editId="4F50B90C">
                <wp:simplePos x="0" y="0"/>
                <wp:positionH relativeFrom="column">
                  <wp:posOffset>3015435</wp:posOffset>
                </wp:positionH>
                <wp:positionV relativeFrom="paragraph">
                  <wp:posOffset>87495</wp:posOffset>
                </wp:positionV>
                <wp:extent cx="360" cy="360"/>
                <wp:effectExtent l="0" t="0" r="0" b="0"/>
                <wp:wrapNone/>
                <wp:docPr id="14" name="Entrada de lápiz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Entrada de lápiz 14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0" cy="10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hAnsi="Arial" w:cs="Arial"/>
          <w:sz w:val="22"/>
          <w:szCs w:val="22"/>
        </w:rPr>
        <w:t>Fdo. Montserrat Mesas Sotos.</w:t>
      </w:r>
    </w:p>
    <w:p w14:paraId="6A1EABFB" w14:textId="6BB66890" w:rsidR="00086E71" w:rsidRDefault="00086E71" w:rsidP="00086E71">
      <w:pPr>
        <w:spacing w:line="200" w:lineRule="atLeast"/>
        <w:ind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Orientadora Educativa.</w:t>
      </w:r>
    </w:p>
    <w:sectPr w:rsidR="00086E71" w:rsidSect="00050570">
      <w:headerReference w:type="default" r:id="rId11"/>
      <w:footerReference w:type="default" r:id="rId12"/>
      <w:pgSz w:w="11906" w:h="16838"/>
      <w:pgMar w:top="1418" w:right="1701" w:bottom="1418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0669B" w14:textId="77777777" w:rsidR="00534A48" w:rsidRDefault="00534A48">
      <w:r>
        <w:separator/>
      </w:r>
    </w:p>
  </w:endnote>
  <w:endnote w:type="continuationSeparator" w:id="0">
    <w:p w14:paraId="6414708F" w14:textId="77777777" w:rsidR="00534A48" w:rsidRDefault="00534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3837362"/>
      <w:docPartObj>
        <w:docPartGallery w:val="Page Numbers (Bottom of Page)"/>
        <w:docPartUnique/>
      </w:docPartObj>
    </w:sdtPr>
    <w:sdtContent>
      <w:p w14:paraId="40185034" w14:textId="7985EBD3" w:rsidR="00330113" w:rsidRDefault="0033011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4A42B9" w14:textId="46B2B8BD" w:rsidR="00DD0C62" w:rsidRPr="00F36111" w:rsidRDefault="00DD0C62" w:rsidP="00F36111">
    <w:pPr>
      <w:pStyle w:val="Piedepgina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ABD3C" w14:textId="77777777" w:rsidR="00534A48" w:rsidRDefault="00534A48">
      <w:r>
        <w:separator/>
      </w:r>
    </w:p>
  </w:footnote>
  <w:footnote w:type="continuationSeparator" w:id="0">
    <w:p w14:paraId="0CDBAE8B" w14:textId="77777777" w:rsidR="00534A48" w:rsidRDefault="00534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4A30E" w14:textId="4B290BAE" w:rsidR="00DD0C62" w:rsidRDefault="00DD0C62" w:rsidP="00A0379B">
    <w:pPr>
      <w:pStyle w:val="Encabezado"/>
      <w:tabs>
        <w:tab w:val="clear" w:pos="4252"/>
        <w:tab w:val="center" w:pos="1276"/>
        <w:tab w:val="center" w:pos="7230"/>
      </w:tabs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79"/>
        </w:tabs>
        <w:ind w:left="779" w:hanging="495"/>
      </w:pPr>
      <w:rPr>
        <w:rFonts w:ascii="Symbol" w:hAnsi="Symbol" w:cs="Symbol"/>
        <w:sz w:val="24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79"/>
        </w:tabs>
        <w:ind w:left="779" w:hanging="495"/>
      </w:pPr>
      <w:rPr>
        <w:rFonts w:ascii="Symbol" w:hAnsi="Symbol" w:cs="Symbol"/>
        <w:sz w:val="24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509" w:hanging="360"/>
      </w:pPr>
      <w:rPr>
        <w:rFonts w:ascii="Wingdings" w:hAnsi="Wingdings" w:cs="Wingdings"/>
      </w:r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bullet"/>
      <w:lvlText w:val="o"/>
      <w:lvlJc w:val="left"/>
      <w:pPr>
        <w:tabs>
          <w:tab w:val="num" w:pos="0"/>
        </w:tabs>
        <w:ind w:left="1146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2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cs="Wingdings"/>
      </w:rPr>
    </w:lvl>
  </w:abstractNum>
  <w:abstractNum w:abstractNumId="6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</w:abstractNum>
  <w:abstractNum w:abstractNumId="9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E"/>
    <w:multiLevelType w:val="multilevel"/>
    <w:tmpl w:val="0000000E"/>
    <w:name w:val="WW8Num13"/>
    <w:lvl w:ilvl="0">
      <w:numFmt w:val="bullet"/>
      <w:lvlText w:val=""/>
      <w:lvlJc w:val="left"/>
      <w:pPr>
        <w:tabs>
          <w:tab w:val="num" w:pos="779"/>
        </w:tabs>
        <w:ind w:left="779" w:hanging="495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/>
      </w:rPr>
    </w:lvl>
  </w:abstractNum>
  <w:abstractNum w:abstractNumId="11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79"/>
        </w:tabs>
        <w:ind w:left="779" w:hanging="495"/>
      </w:pPr>
      <w:rPr>
        <w:rFonts w:ascii="Symbol" w:hAnsi="Symbol" w:cs="Symbol"/>
        <w:sz w:val="24"/>
      </w:r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3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4"/>
      </w:rPr>
    </w:lvl>
  </w:abstractNum>
  <w:abstractNum w:abstractNumId="16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cs="Symbol"/>
      </w:rPr>
    </w:lvl>
  </w:abstractNum>
  <w:abstractNum w:abstractNumId="17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4"/>
      </w:rPr>
    </w:lvl>
  </w:abstractNum>
  <w:abstractNum w:abstractNumId="18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cs="Symbol"/>
      </w:rPr>
    </w:lvl>
  </w:abstractNum>
  <w:abstractNum w:abstractNumId="19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08"/>
        </w:tabs>
        <w:ind w:left="991" w:hanging="283"/>
      </w:pPr>
      <w:rPr>
        <w:rFonts w:ascii="Symbol" w:hAnsi="Symbol" w:cs="Symbol"/>
      </w:rPr>
    </w:lvl>
  </w:abstractNum>
  <w:abstractNum w:abstractNumId="20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1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cs="Symbol"/>
      </w:rPr>
    </w:lvl>
  </w:abstractNum>
  <w:abstractNum w:abstractNumId="22" w15:restartNumberingAfterBreak="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3" w15:restartNumberingAfterBreak="0">
    <w:nsid w:val="00000022"/>
    <w:multiLevelType w:val="multilevel"/>
    <w:tmpl w:val="00000022"/>
    <w:name w:val="WW8Num36"/>
    <w:lvl w:ilvl="0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00000023"/>
    <w:multiLevelType w:val="singleLevel"/>
    <w:tmpl w:val="00000023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5" w15:restartNumberingAfterBreak="0">
    <w:nsid w:val="00000026"/>
    <w:multiLevelType w:val="singleLevel"/>
    <w:tmpl w:val="00000026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6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7" w15:restartNumberingAfterBreak="0">
    <w:nsid w:val="0000002A"/>
    <w:multiLevelType w:val="singleLevel"/>
    <w:tmpl w:val="0000002A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8" w15:restartNumberingAfterBreak="0">
    <w:nsid w:val="0000002B"/>
    <w:multiLevelType w:val="singleLevel"/>
    <w:tmpl w:val="0000002B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9" w15:restartNumberingAfterBreak="0">
    <w:nsid w:val="0000002E"/>
    <w:multiLevelType w:val="singleLevel"/>
    <w:tmpl w:val="0000002E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1003" w:hanging="283"/>
      </w:pPr>
      <w:rPr>
        <w:rFonts w:ascii="Symbol" w:hAnsi="Symbol" w:cs="Symbol"/>
      </w:rPr>
    </w:lvl>
  </w:abstractNum>
  <w:abstractNum w:abstractNumId="30" w15:restartNumberingAfterBreak="0">
    <w:nsid w:val="0000002F"/>
    <w:multiLevelType w:val="singleLevel"/>
    <w:tmpl w:val="0000002F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31" w15:restartNumberingAfterBreak="0">
    <w:nsid w:val="00000031"/>
    <w:multiLevelType w:val="singleLevel"/>
    <w:tmpl w:val="00000031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00000032"/>
    <w:multiLevelType w:val="singleLevel"/>
    <w:tmpl w:val="00000032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33" w15:restartNumberingAfterBreak="0">
    <w:nsid w:val="00000033"/>
    <w:multiLevelType w:val="singleLevel"/>
    <w:tmpl w:val="00000033"/>
    <w:name w:val="WW8Num53"/>
    <w:lvl w:ilvl="0">
      <w:start w:val="1"/>
      <w:numFmt w:val="bullet"/>
      <w:lvlText w:val=""/>
      <w:lvlJc w:val="left"/>
      <w:pPr>
        <w:tabs>
          <w:tab w:val="num" w:pos="708"/>
        </w:tabs>
        <w:ind w:left="991" w:hanging="283"/>
      </w:pPr>
      <w:rPr>
        <w:rFonts w:ascii="Symbol" w:hAnsi="Symbol" w:cs="Symbol"/>
      </w:rPr>
    </w:lvl>
  </w:abstractNum>
  <w:abstractNum w:abstractNumId="34" w15:restartNumberingAfterBreak="0">
    <w:nsid w:val="00000034"/>
    <w:multiLevelType w:val="singleLevel"/>
    <w:tmpl w:val="00000034"/>
    <w:name w:val="WW8Num54"/>
    <w:lvl w:ilvl="0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cs="Symbol"/>
      </w:rPr>
    </w:lvl>
  </w:abstractNum>
  <w:abstractNum w:abstractNumId="35" w15:restartNumberingAfterBreak="0">
    <w:nsid w:val="0892061E"/>
    <w:multiLevelType w:val="multilevel"/>
    <w:tmpl w:val="BF523196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6" w15:restartNumberingAfterBreak="0">
    <w:nsid w:val="0EF87F4A"/>
    <w:multiLevelType w:val="hybridMultilevel"/>
    <w:tmpl w:val="C88A1016"/>
    <w:lvl w:ilvl="0" w:tplc="A170E1D0">
      <w:start w:val="1"/>
      <w:numFmt w:val="decimal"/>
      <w:pStyle w:val="Programacin-Numeros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78749E9C">
      <w:start w:val="1"/>
      <w:numFmt w:val="bullet"/>
      <w:lvlText w:val="–"/>
      <w:lvlJc w:val="left"/>
      <w:pPr>
        <w:tabs>
          <w:tab w:val="num" w:pos="1222"/>
        </w:tabs>
        <w:ind w:left="1222" w:hanging="360"/>
      </w:pPr>
      <w:rPr>
        <w:rFonts w:ascii="Calibri" w:hAnsi="Calibri" w:cs="Times New Roman" w:hint="default"/>
      </w:rPr>
    </w:lvl>
    <w:lvl w:ilvl="2" w:tplc="5148CA60">
      <w:numFmt w:val="bullet"/>
      <w:lvlText w:val="–"/>
      <w:lvlJc w:val="left"/>
      <w:pPr>
        <w:tabs>
          <w:tab w:val="num" w:pos="2287"/>
        </w:tabs>
        <w:ind w:left="2287" w:hanging="705"/>
      </w:pPr>
      <w:rPr>
        <w:rFonts w:ascii="Times New Roman" w:eastAsia="Times New Roman" w:hAnsi="Times New Roman" w:cs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10997172"/>
    <w:multiLevelType w:val="multilevel"/>
    <w:tmpl w:val="F346517A"/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38" w15:restartNumberingAfterBreak="0">
    <w:nsid w:val="11E816C9"/>
    <w:multiLevelType w:val="hybridMultilevel"/>
    <w:tmpl w:val="F7E6FACE"/>
    <w:lvl w:ilvl="0" w:tplc="661A8454">
      <w:start w:val="1"/>
      <w:numFmt w:val="lowerLetter"/>
      <w:pStyle w:val="PROGRAMACIN-Letras"/>
      <w:lvlText w:val="%1)"/>
      <w:lvlJc w:val="left"/>
      <w:pPr>
        <w:tabs>
          <w:tab w:val="num" w:pos="8226"/>
        </w:tabs>
        <w:ind w:left="8226" w:hanging="360"/>
      </w:pPr>
      <w:rPr>
        <w:rFonts w:cs="Times New Roman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A2410B0"/>
    <w:multiLevelType w:val="hybridMultilevel"/>
    <w:tmpl w:val="07A6D6C6"/>
    <w:lvl w:ilvl="0" w:tplc="27AEBA4C">
      <w:start w:val="1"/>
      <w:numFmt w:val="decimal"/>
      <w:pStyle w:val="Articulado"/>
      <w:lvlText w:val="%1."/>
      <w:lvlJc w:val="left"/>
      <w:pPr>
        <w:ind w:left="927" w:hanging="360"/>
      </w:p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>
      <w:start w:val="1"/>
      <w:numFmt w:val="lowerRoman"/>
      <w:lvlText w:val="%3."/>
      <w:lvlJc w:val="right"/>
      <w:pPr>
        <w:ind w:left="2367" w:hanging="180"/>
      </w:pPr>
    </w:lvl>
    <w:lvl w:ilvl="3" w:tplc="0C0A000F">
      <w:start w:val="1"/>
      <w:numFmt w:val="decimal"/>
      <w:lvlText w:val="%4."/>
      <w:lvlJc w:val="left"/>
      <w:pPr>
        <w:ind w:left="3087" w:hanging="360"/>
      </w:pPr>
    </w:lvl>
    <w:lvl w:ilvl="4" w:tplc="0C0A0019">
      <w:start w:val="1"/>
      <w:numFmt w:val="lowerLetter"/>
      <w:lvlText w:val="%5."/>
      <w:lvlJc w:val="left"/>
      <w:pPr>
        <w:ind w:left="3807" w:hanging="360"/>
      </w:pPr>
    </w:lvl>
    <w:lvl w:ilvl="5" w:tplc="0C0A001B">
      <w:start w:val="1"/>
      <w:numFmt w:val="lowerRoman"/>
      <w:lvlText w:val="%6."/>
      <w:lvlJc w:val="right"/>
      <w:pPr>
        <w:ind w:left="4527" w:hanging="180"/>
      </w:pPr>
    </w:lvl>
    <w:lvl w:ilvl="6" w:tplc="0C0A000F">
      <w:start w:val="1"/>
      <w:numFmt w:val="decimal"/>
      <w:lvlText w:val="%7."/>
      <w:lvlJc w:val="left"/>
      <w:pPr>
        <w:ind w:left="5247" w:hanging="360"/>
      </w:pPr>
    </w:lvl>
    <w:lvl w:ilvl="7" w:tplc="0C0A0019">
      <w:start w:val="1"/>
      <w:numFmt w:val="lowerLetter"/>
      <w:lvlText w:val="%8."/>
      <w:lvlJc w:val="left"/>
      <w:pPr>
        <w:ind w:left="5967" w:hanging="360"/>
      </w:pPr>
    </w:lvl>
    <w:lvl w:ilvl="8" w:tplc="0C0A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1ADE6F25"/>
    <w:multiLevelType w:val="hybridMultilevel"/>
    <w:tmpl w:val="38E404B0"/>
    <w:lvl w:ilvl="0" w:tplc="0C0A0001">
      <w:start w:val="1"/>
      <w:numFmt w:val="bullet"/>
      <w:pStyle w:val="Ttul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pStyle w:val="Ttu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pStyle w:val="Ttulo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pStyle w:val="Ttulo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pStyle w:val="Ttulo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pStyle w:val="Ttulo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BB409EE"/>
    <w:multiLevelType w:val="hybridMultilevel"/>
    <w:tmpl w:val="9D66C026"/>
    <w:lvl w:ilvl="0" w:tplc="28BC251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FB760C6"/>
    <w:multiLevelType w:val="hybridMultilevel"/>
    <w:tmpl w:val="9BDCE9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0892DDE"/>
    <w:multiLevelType w:val="multilevel"/>
    <w:tmpl w:val="F51E48DA"/>
    <w:lvl w:ilvl="0">
      <w:start w:val="10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4700" w:hanging="360"/>
      </w:pPr>
    </w:lvl>
    <w:lvl w:ilvl="2" w:tentative="1">
      <w:start w:val="1"/>
      <w:numFmt w:val="lowerRoman"/>
      <w:lvlText w:val="%3."/>
      <w:lvlJc w:val="right"/>
      <w:pPr>
        <w:ind w:left="5420" w:hanging="180"/>
      </w:pPr>
    </w:lvl>
    <w:lvl w:ilvl="3" w:tentative="1">
      <w:start w:val="1"/>
      <w:numFmt w:val="decimal"/>
      <w:lvlText w:val="%4."/>
      <w:lvlJc w:val="left"/>
      <w:pPr>
        <w:ind w:left="6140" w:hanging="360"/>
      </w:pPr>
    </w:lvl>
    <w:lvl w:ilvl="4" w:tentative="1">
      <w:start w:val="1"/>
      <w:numFmt w:val="lowerLetter"/>
      <w:lvlText w:val="%5."/>
      <w:lvlJc w:val="left"/>
      <w:pPr>
        <w:ind w:left="6860" w:hanging="360"/>
      </w:pPr>
    </w:lvl>
    <w:lvl w:ilvl="5" w:tentative="1">
      <w:start w:val="1"/>
      <w:numFmt w:val="lowerRoman"/>
      <w:lvlText w:val="%6."/>
      <w:lvlJc w:val="right"/>
      <w:pPr>
        <w:ind w:left="7580" w:hanging="180"/>
      </w:pPr>
    </w:lvl>
    <w:lvl w:ilvl="6" w:tentative="1">
      <w:start w:val="1"/>
      <w:numFmt w:val="decimal"/>
      <w:lvlText w:val="%7."/>
      <w:lvlJc w:val="left"/>
      <w:pPr>
        <w:ind w:left="8300" w:hanging="360"/>
      </w:pPr>
    </w:lvl>
    <w:lvl w:ilvl="7" w:tentative="1">
      <w:start w:val="1"/>
      <w:numFmt w:val="lowerLetter"/>
      <w:lvlText w:val="%8."/>
      <w:lvlJc w:val="left"/>
      <w:pPr>
        <w:ind w:left="9020" w:hanging="360"/>
      </w:pPr>
    </w:lvl>
    <w:lvl w:ilvl="8" w:tentative="1">
      <w:start w:val="1"/>
      <w:numFmt w:val="lowerRoman"/>
      <w:lvlText w:val="%9."/>
      <w:lvlJc w:val="right"/>
      <w:pPr>
        <w:ind w:left="9740" w:hanging="180"/>
      </w:pPr>
    </w:lvl>
  </w:abstractNum>
  <w:abstractNum w:abstractNumId="44" w15:restartNumberingAfterBreak="0">
    <w:nsid w:val="314321E3"/>
    <w:multiLevelType w:val="multilevel"/>
    <w:tmpl w:val="6DD297C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5" w15:restartNumberingAfterBreak="0">
    <w:nsid w:val="318913A3"/>
    <w:multiLevelType w:val="hybridMultilevel"/>
    <w:tmpl w:val="266AF320"/>
    <w:lvl w:ilvl="0" w:tplc="C73CF970">
      <w:start w:val="1"/>
      <w:numFmt w:val="bullet"/>
      <w:pStyle w:val="ProgramacinGuiones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2C55BE1"/>
    <w:multiLevelType w:val="hybridMultilevel"/>
    <w:tmpl w:val="2698083E"/>
    <w:lvl w:ilvl="0" w:tplc="73B8E49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E34BFB"/>
    <w:multiLevelType w:val="multilevel"/>
    <w:tmpl w:val="2B98D6C8"/>
    <w:lvl w:ilvl="0">
      <w:start w:val="5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1">
      <w:start w:val="1"/>
      <w:numFmt w:val="decimal"/>
      <w:lvlText w:val="%1.%2."/>
      <w:lvlJc w:val="left"/>
      <w:pPr>
        <w:ind w:left="36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2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12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840" w:hanging="2160"/>
      </w:pPr>
      <w:rPr>
        <w:vertAlign w:val="baseline"/>
      </w:rPr>
    </w:lvl>
  </w:abstractNum>
  <w:abstractNum w:abstractNumId="48" w15:restartNumberingAfterBreak="0">
    <w:nsid w:val="5D846B7B"/>
    <w:multiLevelType w:val="multilevel"/>
    <w:tmpl w:val="2078FADE"/>
    <w:lvl w:ilvl="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9" w15:restartNumberingAfterBreak="0">
    <w:nsid w:val="63C70D4A"/>
    <w:multiLevelType w:val="hybridMultilevel"/>
    <w:tmpl w:val="4D00832C"/>
    <w:lvl w:ilvl="0" w:tplc="AC3AC8F4">
      <w:start w:val="1"/>
      <w:numFmt w:val="bullet"/>
      <w:pStyle w:val="PROGRAMACIN-Bolich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897"/>
        </w:tabs>
        <w:ind w:left="897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617"/>
        </w:tabs>
        <w:ind w:left="161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337"/>
        </w:tabs>
        <w:ind w:left="233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</w:abstractNum>
  <w:abstractNum w:abstractNumId="50" w15:restartNumberingAfterBreak="0">
    <w:nsid w:val="6E631216"/>
    <w:multiLevelType w:val="multilevel"/>
    <w:tmpl w:val="4786737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ROGRAMACIN-Subepgrafe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1" w15:restartNumberingAfterBreak="0">
    <w:nsid w:val="74D150E3"/>
    <w:multiLevelType w:val="multilevel"/>
    <w:tmpl w:val="A48E87CE"/>
    <w:lvl w:ilvl="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2" w15:restartNumberingAfterBreak="0">
    <w:nsid w:val="764A3948"/>
    <w:multiLevelType w:val="hybridMultilevel"/>
    <w:tmpl w:val="1E7A89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E35C07"/>
    <w:multiLevelType w:val="multilevel"/>
    <w:tmpl w:val="9FAABE24"/>
    <w:lvl w:ilvl="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554778331">
    <w:abstractNumId w:val="40"/>
  </w:num>
  <w:num w:numId="2" w16cid:durableId="1939605742">
    <w:abstractNumId w:val="42"/>
  </w:num>
  <w:num w:numId="3" w16cid:durableId="135494323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9512904">
    <w:abstractNumId w:val="49"/>
  </w:num>
  <w:num w:numId="5" w16cid:durableId="202444447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53037704">
    <w:abstractNumId w:val="45"/>
  </w:num>
  <w:num w:numId="7" w16cid:durableId="154182182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5948188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9716189">
    <w:abstractNumId w:val="41"/>
  </w:num>
  <w:num w:numId="10" w16cid:durableId="522288724">
    <w:abstractNumId w:val="52"/>
  </w:num>
  <w:num w:numId="11" w16cid:durableId="71895468">
    <w:abstractNumId w:val="35"/>
  </w:num>
  <w:num w:numId="12" w16cid:durableId="845632099">
    <w:abstractNumId w:val="48"/>
  </w:num>
  <w:num w:numId="13" w16cid:durableId="1596940600">
    <w:abstractNumId w:val="51"/>
  </w:num>
  <w:num w:numId="14" w16cid:durableId="1720126553">
    <w:abstractNumId w:val="53"/>
  </w:num>
  <w:num w:numId="15" w16cid:durableId="1920089719">
    <w:abstractNumId w:val="37"/>
  </w:num>
  <w:num w:numId="16" w16cid:durableId="641081269">
    <w:abstractNumId w:val="47"/>
  </w:num>
  <w:num w:numId="17" w16cid:durableId="126516253">
    <w:abstractNumId w:val="44"/>
  </w:num>
  <w:num w:numId="18" w16cid:durableId="2131897353">
    <w:abstractNumId w:val="43"/>
  </w:num>
  <w:num w:numId="19" w16cid:durableId="1755662605">
    <w:abstractNumId w:val="4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9F"/>
    <w:rsid w:val="0003363D"/>
    <w:rsid w:val="00050570"/>
    <w:rsid w:val="0007370F"/>
    <w:rsid w:val="0008383C"/>
    <w:rsid w:val="00086E71"/>
    <w:rsid w:val="00087911"/>
    <w:rsid w:val="00093B18"/>
    <w:rsid w:val="000A258E"/>
    <w:rsid w:val="000A70A3"/>
    <w:rsid w:val="000B241C"/>
    <w:rsid w:val="000C29D3"/>
    <w:rsid w:val="000C3927"/>
    <w:rsid w:val="000D6AA5"/>
    <w:rsid w:val="000E02F3"/>
    <w:rsid w:val="000E168E"/>
    <w:rsid w:val="00110E9A"/>
    <w:rsid w:val="001330EC"/>
    <w:rsid w:val="00135E0F"/>
    <w:rsid w:val="00140F9E"/>
    <w:rsid w:val="00145635"/>
    <w:rsid w:val="00154E92"/>
    <w:rsid w:val="00156E0A"/>
    <w:rsid w:val="00160824"/>
    <w:rsid w:val="00164415"/>
    <w:rsid w:val="00185FC8"/>
    <w:rsid w:val="0019224D"/>
    <w:rsid w:val="001A6599"/>
    <w:rsid w:val="001B2758"/>
    <w:rsid w:val="001B4A90"/>
    <w:rsid w:val="001B7CC3"/>
    <w:rsid w:val="001D5B5C"/>
    <w:rsid w:val="001E0B1D"/>
    <w:rsid w:val="001E3F54"/>
    <w:rsid w:val="00225BBB"/>
    <w:rsid w:val="002303F4"/>
    <w:rsid w:val="002415FF"/>
    <w:rsid w:val="002508AC"/>
    <w:rsid w:val="002626D1"/>
    <w:rsid w:val="0026456C"/>
    <w:rsid w:val="00286888"/>
    <w:rsid w:val="002A7CC3"/>
    <w:rsid w:val="002B0290"/>
    <w:rsid w:val="002B1C98"/>
    <w:rsid w:val="002B3D8A"/>
    <w:rsid w:val="002C0CB5"/>
    <w:rsid w:val="002C50EB"/>
    <w:rsid w:val="002D2E9F"/>
    <w:rsid w:val="002E6CA5"/>
    <w:rsid w:val="00330113"/>
    <w:rsid w:val="003346EB"/>
    <w:rsid w:val="0035111B"/>
    <w:rsid w:val="00351ECE"/>
    <w:rsid w:val="00360E01"/>
    <w:rsid w:val="003634A7"/>
    <w:rsid w:val="00373C1E"/>
    <w:rsid w:val="00382A50"/>
    <w:rsid w:val="003923BB"/>
    <w:rsid w:val="003A76F1"/>
    <w:rsid w:val="003F04C1"/>
    <w:rsid w:val="003F4070"/>
    <w:rsid w:val="00401226"/>
    <w:rsid w:val="004142CF"/>
    <w:rsid w:val="00416061"/>
    <w:rsid w:val="004238B8"/>
    <w:rsid w:val="00430996"/>
    <w:rsid w:val="00436E2B"/>
    <w:rsid w:val="0044064D"/>
    <w:rsid w:val="00444206"/>
    <w:rsid w:val="00450F12"/>
    <w:rsid w:val="00463ED0"/>
    <w:rsid w:val="00470C21"/>
    <w:rsid w:val="00473BB8"/>
    <w:rsid w:val="0047427B"/>
    <w:rsid w:val="00494BC7"/>
    <w:rsid w:val="004A2F97"/>
    <w:rsid w:val="004B0100"/>
    <w:rsid w:val="004D10AA"/>
    <w:rsid w:val="004D3663"/>
    <w:rsid w:val="004E23E4"/>
    <w:rsid w:val="004E6E55"/>
    <w:rsid w:val="004F4C20"/>
    <w:rsid w:val="004F4C90"/>
    <w:rsid w:val="004F6D6F"/>
    <w:rsid w:val="00503358"/>
    <w:rsid w:val="005038F2"/>
    <w:rsid w:val="005052A5"/>
    <w:rsid w:val="00512966"/>
    <w:rsid w:val="00516EEF"/>
    <w:rsid w:val="0051763A"/>
    <w:rsid w:val="00526F90"/>
    <w:rsid w:val="00534A48"/>
    <w:rsid w:val="005538F3"/>
    <w:rsid w:val="00557413"/>
    <w:rsid w:val="00557486"/>
    <w:rsid w:val="00574166"/>
    <w:rsid w:val="005A267F"/>
    <w:rsid w:val="005B29BC"/>
    <w:rsid w:val="005B66A7"/>
    <w:rsid w:val="005D2635"/>
    <w:rsid w:val="005D4E88"/>
    <w:rsid w:val="006123C0"/>
    <w:rsid w:val="00641D60"/>
    <w:rsid w:val="00667F63"/>
    <w:rsid w:val="006777B9"/>
    <w:rsid w:val="006A61A6"/>
    <w:rsid w:val="006F1EE6"/>
    <w:rsid w:val="007050A1"/>
    <w:rsid w:val="007155B5"/>
    <w:rsid w:val="007215D4"/>
    <w:rsid w:val="00721D59"/>
    <w:rsid w:val="00723493"/>
    <w:rsid w:val="007255FE"/>
    <w:rsid w:val="00732CA2"/>
    <w:rsid w:val="00750F4F"/>
    <w:rsid w:val="00755F76"/>
    <w:rsid w:val="00765BB2"/>
    <w:rsid w:val="0077214D"/>
    <w:rsid w:val="00780B22"/>
    <w:rsid w:val="00783743"/>
    <w:rsid w:val="00795D41"/>
    <w:rsid w:val="007C14D6"/>
    <w:rsid w:val="007C64BC"/>
    <w:rsid w:val="007E14BC"/>
    <w:rsid w:val="00804D3E"/>
    <w:rsid w:val="00820878"/>
    <w:rsid w:val="00822E28"/>
    <w:rsid w:val="00830B05"/>
    <w:rsid w:val="00833322"/>
    <w:rsid w:val="0084195F"/>
    <w:rsid w:val="00846A28"/>
    <w:rsid w:val="00847854"/>
    <w:rsid w:val="008508A9"/>
    <w:rsid w:val="0085482E"/>
    <w:rsid w:val="00855D3B"/>
    <w:rsid w:val="008568BA"/>
    <w:rsid w:val="008624BF"/>
    <w:rsid w:val="00872D18"/>
    <w:rsid w:val="00876616"/>
    <w:rsid w:val="008A0F4B"/>
    <w:rsid w:val="008D4245"/>
    <w:rsid w:val="008E2A52"/>
    <w:rsid w:val="008F7500"/>
    <w:rsid w:val="00914D07"/>
    <w:rsid w:val="00936E41"/>
    <w:rsid w:val="00936FC7"/>
    <w:rsid w:val="00944E1D"/>
    <w:rsid w:val="009750E8"/>
    <w:rsid w:val="009805D5"/>
    <w:rsid w:val="009811B1"/>
    <w:rsid w:val="00981DB6"/>
    <w:rsid w:val="009848A1"/>
    <w:rsid w:val="00992FE3"/>
    <w:rsid w:val="009A640A"/>
    <w:rsid w:val="009C0142"/>
    <w:rsid w:val="009D2734"/>
    <w:rsid w:val="009E1826"/>
    <w:rsid w:val="009E5D18"/>
    <w:rsid w:val="00A0379B"/>
    <w:rsid w:val="00A0566E"/>
    <w:rsid w:val="00A1097B"/>
    <w:rsid w:val="00A477AA"/>
    <w:rsid w:val="00A510A5"/>
    <w:rsid w:val="00A578A3"/>
    <w:rsid w:val="00AD339F"/>
    <w:rsid w:val="00AE2A6A"/>
    <w:rsid w:val="00AE7391"/>
    <w:rsid w:val="00AE7C1B"/>
    <w:rsid w:val="00AF5577"/>
    <w:rsid w:val="00B00854"/>
    <w:rsid w:val="00B02854"/>
    <w:rsid w:val="00B16983"/>
    <w:rsid w:val="00B21727"/>
    <w:rsid w:val="00B2305A"/>
    <w:rsid w:val="00B23BB1"/>
    <w:rsid w:val="00B25FB0"/>
    <w:rsid w:val="00B33D1B"/>
    <w:rsid w:val="00B45553"/>
    <w:rsid w:val="00B46D0B"/>
    <w:rsid w:val="00B5277E"/>
    <w:rsid w:val="00B63A98"/>
    <w:rsid w:val="00B74DEC"/>
    <w:rsid w:val="00B837D6"/>
    <w:rsid w:val="00B83DF5"/>
    <w:rsid w:val="00B84771"/>
    <w:rsid w:val="00BA3720"/>
    <w:rsid w:val="00BA5FFC"/>
    <w:rsid w:val="00BA6775"/>
    <w:rsid w:val="00BB2111"/>
    <w:rsid w:val="00BB3091"/>
    <w:rsid w:val="00BC5965"/>
    <w:rsid w:val="00BD091D"/>
    <w:rsid w:val="00BF21A9"/>
    <w:rsid w:val="00C01A7A"/>
    <w:rsid w:val="00C13DD6"/>
    <w:rsid w:val="00C244C0"/>
    <w:rsid w:val="00C265A9"/>
    <w:rsid w:val="00C50326"/>
    <w:rsid w:val="00C55E41"/>
    <w:rsid w:val="00C73741"/>
    <w:rsid w:val="00CA56B4"/>
    <w:rsid w:val="00CA6352"/>
    <w:rsid w:val="00CC2203"/>
    <w:rsid w:val="00CC675D"/>
    <w:rsid w:val="00CD564B"/>
    <w:rsid w:val="00CD5B2E"/>
    <w:rsid w:val="00CE29A4"/>
    <w:rsid w:val="00CE6F26"/>
    <w:rsid w:val="00D1313D"/>
    <w:rsid w:val="00D14E7C"/>
    <w:rsid w:val="00D83ECE"/>
    <w:rsid w:val="00D843DF"/>
    <w:rsid w:val="00D90468"/>
    <w:rsid w:val="00DC0C9E"/>
    <w:rsid w:val="00DC2FCC"/>
    <w:rsid w:val="00DC5EF3"/>
    <w:rsid w:val="00DD0C62"/>
    <w:rsid w:val="00DD0CB3"/>
    <w:rsid w:val="00DD4890"/>
    <w:rsid w:val="00DE7AE8"/>
    <w:rsid w:val="00E11416"/>
    <w:rsid w:val="00E15274"/>
    <w:rsid w:val="00E2195C"/>
    <w:rsid w:val="00E34241"/>
    <w:rsid w:val="00E40F90"/>
    <w:rsid w:val="00E57CEE"/>
    <w:rsid w:val="00E629EF"/>
    <w:rsid w:val="00E65BF0"/>
    <w:rsid w:val="00EB5748"/>
    <w:rsid w:val="00EC6700"/>
    <w:rsid w:val="00EE18BC"/>
    <w:rsid w:val="00EE1FCD"/>
    <w:rsid w:val="00EE421C"/>
    <w:rsid w:val="00EE5A40"/>
    <w:rsid w:val="00EE5C47"/>
    <w:rsid w:val="00EE5EB8"/>
    <w:rsid w:val="00F23C95"/>
    <w:rsid w:val="00F36111"/>
    <w:rsid w:val="00F4394C"/>
    <w:rsid w:val="00F46142"/>
    <w:rsid w:val="00F53CA3"/>
    <w:rsid w:val="00F751C7"/>
    <w:rsid w:val="00F80F3E"/>
    <w:rsid w:val="00F853E2"/>
    <w:rsid w:val="00F95264"/>
    <w:rsid w:val="00FA2E51"/>
    <w:rsid w:val="00FD4E36"/>
    <w:rsid w:val="00FE318B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466EAD"/>
  <w15:docId w15:val="{1A0BBC56-49F3-4B3F-9547-B5CC07B9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0E01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4166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bCs/>
      <w:color w:val="800000"/>
      <w:szCs w:val="20"/>
      <w:lang w:eastAsia="ar-SA"/>
    </w:rPr>
  </w:style>
  <w:style w:type="paragraph" w:styleId="Ttulo2">
    <w:name w:val="heading 2"/>
    <w:basedOn w:val="Normal"/>
    <w:next w:val="Normal"/>
    <w:link w:val="Ttulo2Car"/>
    <w:qFormat/>
    <w:rsid w:val="00574166"/>
    <w:pPr>
      <w:keepNext/>
      <w:numPr>
        <w:ilvl w:val="1"/>
        <w:numId w:val="1"/>
      </w:numPr>
      <w:suppressAutoHyphens/>
      <w:outlineLvl w:val="1"/>
    </w:pPr>
    <w:rPr>
      <w:rFonts w:ascii="Arial" w:hAnsi="Arial" w:cs="Arial"/>
      <w:b/>
      <w:bCs/>
      <w:color w:val="800000"/>
      <w:sz w:val="22"/>
      <w:lang w:val="es-ES_tradnl" w:eastAsia="ar-SA"/>
    </w:rPr>
  </w:style>
  <w:style w:type="paragraph" w:styleId="Ttulo3">
    <w:name w:val="heading 3"/>
    <w:basedOn w:val="Normal"/>
    <w:next w:val="Normal"/>
    <w:link w:val="Ttulo3Car"/>
    <w:qFormat/>
    <w:rsid w:val="00574166"/>
    <w:pPr>
      <w:keepNext/>
      <w:numPr>
        <w:ilvl w:val="2"/>
        <w:numId w:val="1"/>
      </w:numPr>
      <w:suppressAutoHyphens/>
      <w:outlineLvl w:val="2"/>
    </w:pPr>
    <w:rPr>
      <w:rFonts w:ascii="Comic Sans MS" w:hAnsi="Comic Sans MS" w:cs="Comic Sans MS"/>
      <w:b/>
      <w:szCs w:val="20"/>
      <w:lang w:eastAsia="ar-SA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741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nhideWhenUsed/>
    <w:qFormat/>
    <w:rsid w:val="0057416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574166"/>
    <w:pPr>
      <w:keepNext/>
      <w:numPr>
        <w:ilvl w:val="5"/>
        <w:numId w:val="1"/>
      </w:numPr>
      <w:tabs>
        <w:tab w:val="left" w:pos="1134"/>
        <w:tab w:val="left" w:pos="2880"/>
      </w:tabs>
      <w:suppressAutoHyphens/>
      <w:jc w:val="both"/>
      <w:outlineLvl w:val="5"/>
    </w:pPr>
    <w:rPr>
      <w:rFonts w:ascii="Verdana" w:hAnsi="Verdana" w:cs="Verdana"/>
      <w:szCs w:val="20"/>
      <w:lang w:val="es-ES_tradnl"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574166"/>
    <w:pPr>
      <w:keepNext/>
      <w:widowControl w:val="0"/>
      <w:numPr>
        <w:ilvl w:val="6"/>
        <w:numId w:val="1"/>
      </w:numPr>
      <w:suppressAutoHyphens/>
      <w:autoSpaceDE w:val="0"/>
      <w:jc w:val="both"/>
      <w:outlineLvl w:val="6"/>
    </w:pPr>
    <w:rPr>
      <w:rFonts w:ascii="Arial" w:hAnsi="Arial" w:cs="Arial"/>
      <w:b/>
      <w:bCs/>
      <w:szCs w:val="20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574166"/>
    <w:pPr>
      <w:keepNext/>
      <w:numPr>
        <w:ilvl w:val="7"/>
        <w:numId w:val="1"/>
      </w:numPr>
      <w:tabs>
        <w:tab w:val="left" w:pos="432"/>
        <w:tab w:val="left" w:pos="720"/>
      </w:tabs>
      <w:suppressAutoHyphens/>
      <w:jc w:val="both"/>
      <w:outlineLvl w:val="7"/>
    </w:pPr>
    <w:rPr>
      <w:b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574166"/>
    <w:pPr>
      <w:keepNext/>
      <w:numPr>
        <w:ilvl w:val="8"/>
        <w:numId w:val="1"/>
      </w:numPr>
      <w:suppressAutoHyphens/>
      <w:outlineLvl w:val="8"/>
    </w:pPr>
    <w:rPr>
      <w:rFonts w:ascii="Arial" w:hAnsi="Arial" w:cs="Arial"/>
      <w:b/>
      <w:bCs/>
      <w:color w:val="800000"/>
      <w:sz w:val="22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74166"/>
    <w:rPr>
      <w:rFonts w:ascii="Arial" w:hAnsi="Arial" w:cs="Arial"/>
      <w:b/>
      <w:bCs/>
      <w:color w:val="800000"/>
      <w:sz w:val="24"/>
      <w:lang w:eastAsia="ar-SA"/>
    </w:rPr>
  </w:style>
  <w:style w:type="character" w:customStyle="1" w:styleId="Ttulo2Car">
    <w:name w:val="Título 2 Car"/>
    <w:basedOn w:val="Fuentedeprrafopredeter"/>
    <w:link w:val="Ttulo2"/>
    <w:rsid w:val="00574166"/>
    <w:rPr>
      <w:rFonts w:ascii="Arial" w:hAnsi="Arial" w:cs="Arial"/>
      <w:b/>
      <w:bCs/>
      <w:color w:val="800000"/>
      <w:sz w:val="22"/>
      <w:szCs w:val="24"/>
      <w:lang w:val="es-ES_tradnl" w:eastAsia="ar-SA"/>
    </w:rPr>
  </w:style>
  <w:style w:type="character" w:customStyle="1" w:styleId="Ttulo3Car">
    <w:name w:val="Título 3 Car"/>
    <w:basedOn w:val="Fuentedeprrafopredeter"/>
    <w:link w:val="Ttulo3"/>
    <w:rsid w:val="00574166"/>
    <w:rPr>
      <w:rFonts w:ascii="Comic Sans MS" w:hAnsi="Comic Sans MS" w:cs="Comic Sans MS"/>
      <w:b/>
      <w:sz w:val="24"/>
      <w:lang w:eastAsia="ar-SA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41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tulo5Car">
    <w:name w:val="Título 5 Car"/>
    <w:basedOn w:val="Fuentedeprrafopredeter"/>
    <w:link w:val="Ttulo5"/>
    <w:semiHidden/>
    <w:rsid w:val="005741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ar">
    <w:name w:val="Título 6 Car"/>
    <w:basedOn w:val="Fuentedeprrafopredeter"/>
    <w:link w:val="Ttulo6"/>
    <w:rsid w:val="00574166"/>
    <w:rPr>
      <w:rFonts w:ascii="Verdana" w:hAnsi="Verdana" w:cs="Verdana"/>
      <w:sz w:val="24"/>
      <w:lang w:val="es-ES_tradnl"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574166"/>
    <w:rPr>
      <w:rFonts w:ascii="Arial" w:hAnsi="Arial" w:cs="Arial"/>
      <w:b/>
      <w:bCs/>
      <w:sz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574166"/>
    <w:rPr>
      <w:b/>
      <w:sz w:val="24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574166"/>
    <w:rPr>
      <w:rFonts w:ascii="Arial" w:hAnsi="Arial" w:cs="Arial"/>
      <w:b/>
      <w:bCs/>
      <w:color w:val="800000"/>
      <w:sz w:val="22"/>
      <w:lang w:eastAsia="ar-SA"/>
    </w:rPr>
  </w:style>
  <w:style w:type="paragraph" w:styleId="Encabezado">
    <w:name w:val="header"/>
    <w:basedOn w:val="Normal"/>
    <w:link w:val="EncabezadoCar"/>
    <w:uiPriority w:val="99"/>
    <w:rsid w:val="002D2E9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1EE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2D2E9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1EE6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F3611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rsid w:val="00A037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A0379B"/>
    <w:rPr>
      <w:rFonts w:ascii="Tahoma" w:hAnsi="Tahoma" w:cs="Tahoma"/>
      <w:sz w:val="16"/>
      <w:szCs w:val="16"/>
    </w:rPr>
  </w:style>
  <w:style w:type="paragraph" w:customStyle="1" w:styleId="Estilo">
    <w:name w:val="Estilo"/>
    <w:rsid w:val="00087911"/>
    <w:pPr>
      <w:widowControl w:val="0"/>
      <w:suppressAutoHyphens/>
      <w:autoSpaceDE w:val="0"/>
    </w:pPr>
    <w:rPr>
      <w:rFonts w:ascii="Courier New" w:hAnsi="Courier New" w:cs="Courier New"/>
      <w:kern w:val="1"/>
      <w:sz w:val="24"/>
      <w:szCs w:val="24"/>
      <w:lang w:eastAsia="ar-SA"/>
    </w:rPr>
  </w:style>
  <w:style w:type="paragraph" w:customStyle="1" w:styleId="western">
    <w:name w:val="western"/>
    <w:basedOn w:val="Normal"/>
    <w:rsid w:val="00087911"/>
    <w:pPr>
      <w:widowControl w:val="0"/>
      <w:suppressAutoHyphens/>
      <w:spacing w:before="280"/>
      <w:jc w:val="both"/>
    </w:pPr>
    <w:rPr>
      <w:rFonts w:eastAsia="Lucida Sans Unicode" w:cs="Mangal"/>
      <w:kern w:val="1"/>
      <w:lang w:eastAsia="hi-IN" w:bidi="hi-IN"/>
    </w:rPr>
  </w:style>
  <w:style w:type="character" w:styleId="Refdecomentario">
    <w:name w:val="annotation reference"/>
    <w:basedOn w:val="Fuentedeprrafopredeter"/>
    <w:uiPriority w:val="99"/>
    <w:rsid w:val="007234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723493"/>
    <w:rPr>
      <w:rFonts w:ascii="Verdana" w:hAnsi="Verdana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23493"/>
    <w:rPr>
      <w:rFonts w:ascii="Verdana" w:hAnsi="Verdana"/>
    </w:rPr>
  </w:style>
  <w:style w:type="table" w:styleId="Tablaconcuadrcula">
    <w:name w:val="Table Grid"/>
    <w:basedOn w:val="Tablanormal"/>
    <w:uiPriority w:val="59"/>
    <w:rsid w:val="00DD0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574166"/>
  </w:style>
  <w:style w:type="paragraph" w:customStyle="1" w:styleId="Encabezado1">
    <w:name w:val="Encabezado1"/>
    <w:basedOn w:val="Normal"/>
    <w:next w:val="Normal"/>
    <w:rsid w:val="00574166"/>
    <w:pPr>
      <w:suppressAutoHyphens/>
      <w:spacing w:before="240" w:after="60"/>
      <w:jc w:val="center"/>
    </w:pPr>
    <w:rPr>
      <w:rFonts w:ascii="Cambria" w:hAnsi="Cambria"/>
      <w:b/>
      <w:bCs/>
      <w:kern w:val="1"/>
      <w:sz w:val="32"/>
      <w:szCs w:val="32"/>
      <w:lang w:eastAsia="ar-SA"/>
    </w:rPr>
  </w:style>
  <w:style w:type="paragraph" w:styleId="Textoindependiente">
    <w:name w:val="Body Text"/>
    <w:basedOn w:val="Normal"/>
    <w:link w:val="TextoindependienteCar"/>
    <w:uiPriority w:val="99"/>
    <w:rsid w:val="00574166"/>
    <w:pPr>
      <w:suppressAutoHyphens/>
      <w:jc w:val="both"/>
    </w:pPr>
    <w:rPr>
      <w:rFonts w:ascii="Verdana" w:hAnsi="Verdana" w:cs="Verdana"/>
      <w:szCs w:val="20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74166"/>
    <w:rPr>
      <w:rFonts w:ascii="Verdana" w:hAnsi="Verdana" w:cs="Verdana"/>
      <w:sz w:val="24"/>
      <w:lang w:val="es-ES_tradnl" w:eastAsia="ar-SA"/>
    </w:rPr>
  </w:style>
  <w:style w:type="paragraph" w:customStyle="1" w:styleId="Estndar">
    <w:name w:val="Estándar"/>
    <w:basedOn w:val="Normal"/>
    <w:rsid w:val="00574166"/>
    <w:pPr>
      <w:suppressAutoHyphens/>
    </w:pPr>
    <w:rPr>
      <w:szCs w:val="20"/>
      <w:lang w:val="es-ES_tradnl" w:eastAsia="ar-SA"/>
    </w:rPr>
  </w:style>
  <w:style w:type="paragraph" w:styleId="TDC1">
    <w:name w:val="toc 1"/>
    <w:basedOn w:val="Normal"/>
    <w:next w:val="Normal"/>
    <w:uiPriority w:val="39"/>
    <w:rsid w:val="00574166"/>
    <w:pPr>
      <w:suppressAutoHyphens/>
    </w:pPr>
    <w:rPr>
      <w:sz w:val="20"/>
      <w:szCs w:val="20"/>
      <w:lang w:eastAsia="ar-SA"/>
    </w:rPr>
  </w:style>
  <w:style w:type="character" w:customStyle="1" w:styleId="WW8Num2z0">
    <w:name w:val="WW8Num2z0"/>
    <w:rsid w:val="00574166"/>
    <w:rPr>
      <w:rFonts w:ascii="Symbol" w:eastAsia="Times New Roman" w:hAnsi="Symbol" w:cs="Arial"/>
    </w:rPr>
  </w:style>
  <w:style w:type="character" w:customStyle="1" w:styleId="WW8Num3z0">
    <w:name w:val="WW8Num3z0"/>
    <w:rsid w:val="00574166"/>
    <w:rPr>
      <w:rFonts w:ascii="Symbol" w:hAnsi="Symbol" w:cs="Symbol"/>
    </w:rPr>
  </w:style>
  <w:style w:type="character" w:customStyle="1" w:styleId="WW8Num4z0">
    <w:name w:val="WW8Num4z0"/>
    <w:rsid w:val="00574166"/>
    <w:rPr>
      <w:rFonts w:ascii="Symbol" w:hAnsi="Symbol" w:cs="Symbol"/>
    </w:rPr>
  </w:style>
  <w:style w:type="character" w:customStyle="1" w:styleId="WW8Num5z0">
    <w:name w:val="WW8Num5z0"/>
    <w:rsid w:val="00574166"/>
    <w:rPr>
      <w:rFonts w:ascii="Wingdings" w:hAnsi="Wingdings" w:cs="Wingdings"/>
    </w:rPr>
  </w:style>
  <w:style w:type="character" w:customStyle="1" w:styleId="WW8Num7z0">
    <w:name w:val="WW8Num7z0"/>
    <w:rsid w:val="00574166"/>
    <w:rPr>
      <w:rFonts w:ascii="Wingdings" w:hAnsi="Wingdings" w:cs="Wingdings"/>
    </w:rPr>
  </w:style>
  <w:style w:type="character" w:customStyle="1" w:styleId="WW8Num9z0">
    <w:name w:val="WW8Num9z0"/>
    <w:rsid w:val="00574166"/>
    <w:rPr>
      <w:rFonts w:ascii="Wingdings" w:hAnsi="Wingdings" w:cs="Wingdings"/>
    </w:rPr>
  </w:style>
  <w:style w:type="character" w:customStyle="1" w:styleId="WW8Num9z1">
    <w:name w:val="WW8Num9z1"/>
    <w:rsid w:val="00574166"/>
    <w:rPr>
      <w:rFonts w:ascii="Courier New" w:hAnsi="Courier New" w:cs="Courier New"/>
    </w:rPr>
  </w:style>
  <w:style w:type="character" w:customStyle="1" w:styleId="WW8Num9z3">
    <w:name w:val="WW8Num9z3"/>
    <w:rsid w:val="00574166"/>
    <w:rPr>
      <w:rFonts w:ascii="Symbol" w:hAnsi="Symbol" w:cs="Symbol"/>
    </w:rPr>
  </w:style>
  <w:style w:type="character" w:customStyle="1" w:styleId="WW8Num9z4">
    <w:name w:val="WW8Num9z4"/>
    <w:rsid w:val="00574166"/>
    <w:rPr>
      <w:rFonts w:ascii="Courier New" w:hAnsi="Courier New" w:cs="Courier New"/>
    </w:rPr>
  </w:style>
  <w:style w:type="character" w:customStyle="1" w:styleId="WW8Num11z0">
    <w:name w:val="WW8Num11z0"/>
    <w:rsid w:val="00574166"/>
    <w:rPr>
      <w:rFonts w:ascii="Wingdings" w:hAnsi="Wingdings" w:cs="Wingdings"/>
    </w:rPr>
  </w:style>
  <w:style w:type="character" w:customStyle="1" w:styleId="Fuentedeprrafopredeter4">
    <w:name w:val="Fuente de párrafo predeter.4"/>
    <w:rsid w:val="00574166"/>
  </w:style>
  <w:style w:type="character" w:customStyle="1" w:styleId="Fuentedeprrafopredeter3">
    <w:name w:val="Fuente de párrafo predeter.3"/>
    <w:rsid w:val="00574166"/>
  </w:style>
  <w:style w:type="character" w:customStyle="1" w:styleId="WW8Num10z0">
    <w:name w:val="WW8Num10z0"/>
    <w:rsid w:val="00574166"/>
    <w:rPr>
      <w:rFonts w:ascii="Wingdings" w:hAnsi="Wingdings" w:cs="Wingdings"/>
    </w:rPr>
  </w:style>
  <w:style w:type="character" w:customStyle="1" w:styleId="WW8Num10z1">
    <w:name w:val="WW8Num10z1"/>
    <w:rsid w:val="00574166"/>
    <w:rPr>
      <w:rFonts w:ascii="Symbol" w:hAnsi="Symbol" w:cs="Arial"/>
    </w:rPr>
  </w:style>
  <w:style w:type="character" w:customStyle="1" w:styleId="WW8Num10z3">
    <w:name w:val="WW8Num10z3"/>
    <w:rsid w:val="00574166"/>
    <w:rPr>
      <w:rFonts w:ascii="Symbol" w:hAnsi="Symbol" w:cs="Symbol"/>
    </w:rPr>
  </w:style>
  <w:style w:type="character" w:customStyle="1" w:styleId="WW8Num10z4">
    <w:name w:val="WW8Num10z4"/>
    <w:rsid w:val="00574166"/>
    <w:rPr>
      <w:rFonts w:ascii="Courier New" w:hAnsi="Courier New" w:cs="Courier New"/>
    </w:rPr>
  </w:style>
  <w:style w:type="character" w:customStyle="1" w:styleId="WW8Num12z0">
    <w:name w:val="WW8Num12z0"/>
    <w:rsid w:val="00574166"/>
    <w:rPr>
      <w:rFonts w:ascii="Times New Roman" w:eastAsia="Times New Roman" w:hAnsi="Times New Roman" w:cs="Times New Roman"/>
    </w:rPr>
  </w:style>
  <w:style w:type="character" w:customStyle="1" w:styleId="Fuentedeprrafopredeter2">
    <w:name w:val="Fuente de párrafo predeter.2"/>
    <w:rsid w:val="00574166"/>
  </w:style>
  <w:style w:type="character" w:customStyle="1" w:styleId="WW8Num2z1">
    <w:name w:val="WW8Num2z1"/>
    <w:rsid w:val="00574166"/>
    <w:rPr>
      <w:rFonts w:ascii="Courier New" w:hAnsi="Courier New" w:cs="Courier New"/>
    </w:rPr>
  </w:style>
  <w:style w:type="character" w:customStyle="1" w:styleId="WW8Num2z2">
    <w:name w:val="WW8Num2z2"/>
    <w:rsid w:val="00574166"/>
    <w:rPr>
      <w:rFonts w:ascii="Wingdings" w:hAnsi="Wingdings" w:cs="Wingdings"/>
    </w:rPr>
  </w:style>
  <w:style w:type="character" w:customStyle="1" w:styleId="WW8Num2z3">
    <w:name w:val="WW8Num2z3"/>
    <w:rsid w:val="00574166"/>
    <w:rPr>
      <w:rFonts w:ascii="Symbol" w:hAnsi="Symbol" w:cs="Symbol"/>
    </w:rPr>
  </w:style>
  <w:style w:type="character" w:customStyle="1" w:styleId="WW8Num4z1">
    <w:name w:val="WW8Num4z1"/>
    <w:rsid w:val="00574166"/>
    <w:rPr>
      <w:rFonts w:ascii="Courier New" w:hAnsi="Courier New" w:cs="Courier New"/>
    </w:rPr>
  </w:style>
  <w:style w:type="character" w:customStyle="1" w:styleId="WW8Num4z2">
    <w:name w:val="WW8Num4z2"/>
    <w:rsid w:val="00574166"/>
    <w:rPr>
      <w:rFonts w:ascii="Wingdings" w:hAnsi="Wingdings" w:cs="Wingdings"/>
    </w:rPr>
  </w:style>
  <w:style w:type="character" w:customStyle="1" w:styleId="WW8Num6z0">
    <w:name w:val="WW8Num6z0"/>
    <w:rsid w:val="00574166"/>
    <w:rPr>
      <w:rFonts w:ascii="Symbol" w:eastAsia="Times New Roman" w:hAnsi="Symbol" w:cs="Arial"/>
    </w:rPr>
  </w:style>
  <w:style w:type="character" w:customStyle="1" w:styleId="WW8Num6z1">
    <w:name w:val="WW8Num6z1"/>
    <w:rsid w:val="00574166"/>
    <w:rPr>
      <w:rFonts w:ascii="Courier New" w:hAnsi="Courier New" w:cs="Courier New"/>
    </w:rPr>
  </w:style>
  <w:style w:type="character" w:customStyle="1" w:styleId="WW8Num6z2">
    <w:name w:val="WW8Num6z2"/>
    <w:rsid w:val="00574166"/>
    <w:rPr>
      <w:rFonts w:ascii="Wingdings" w:hAnsi="Wingdings" w:cs="Wingdings"/>
    </w:rPr>
  </w:style>
  <w:style w:type="character" w:customStyle="1" w:styleId="WW8Num6z3">
    <w:name w:val="WW8Num6z3"/>
    <w:rsid w:val="00574166"/>
    <w:rPr>
      <w:rFonts w:ascii="Symbol" w:hAnsi="Symbol" w:cs="Symbol"/>
    </w:rPr>
  </w:style>
  <w:style w:type="character" w:customStyle="1" w:styleId="WW8Num7z1">
    <w:name w:val="WW8Num7z1"/>
    <w:rsid w:val="00574166"/>
    <w:rPr>
      <w:rFonts w:ascii="Courier New" w:hAnsi="Courier New" w:cs="Courier New"/>
    </w:rPr>
  </w:style>
  <w:style w:type="character" w:customStyle="1" w:styleId="WW8Num7z3">
    <w:name w:val="WW8Num7z3"/>
    <w:rsid w:val="00574166"/>
    <w:rPr>
      <w:rFonts w:ascii="Symbol" w:hAnsi="Symbol" w:cs="Symbol"/>
    </w:rPr>
  </w:style>
  <w:style w:type="character" w:customStyle="1" w:styleId="WW8Num8z0">
    <w:name w:val="WW8Num8z0"/>
    <w:rsid w:val="00574166"/>
    <w:rPr>
      <w:rFonts w:ascii="Wingdings" w:hAnsi="Wingdings" w:cs="Wingdings"/>
    </w:rPr>
  </w:style>
  <w:style w:type="character" w:customStyle="1" w:styleId="WW8Num8z1">
    <w:name w:val="WW8Num8z1"/>
    <w:rsid w:val="00574166"/>
    <w:rPr>
      <w:rFonts w:ascii="Courier New" w:hAnsi="Courier New" w:cs="Courier New"/>
    </w:rPr>
  </w:style>
  <w:style w:type="character" w:customStyle="1" w:styleId="WW8Num8z3">
    <w:name w:val="WW8Num8z3"/>
    <w:rsid w:val="00574166"/>
    <w:rPr>
      <w:rFonts w:ascii="Symbol" w:hAnsi="Symbol" w:cs="Symbol"/>
    </w:rPr>
  </w:style>
  <w:style w:type="character" w:customStyle="1" w:styleId="WW8Num11z1">
    <w:name w:val="WW8Num11z1"/>
    <w:rsid w:val="00574166"/>
    <w:rPr>
      <w:rFonts w:ascii="Courier New" w:hAnsi="Courier New" w:cs="Courier New"/>
    </w:rPr>
  </w:style>
  <w:style w:type="character" w:customStyle="1" w:styleId="WW8Num11z3">
    <w:name w:val="WW8Num11z3"/>
    <w:rsid w:val="00574166"/>
    <w:rPr>
      <w:rFonts w:ascii="Symbol" w:hAnsi="Symbol" w:cs="Symbol"/>
    </w:rPr>
  </w:style>
  <w:style w:type="character" w:customStyle="1" w:styleId="WW8Num12z1">
    <w:name w:val="WW8Num12z1"/>
    <w:rsid w:val="00574166"/>
    <w:rPr>
      <w:rFonts w:ascii="Wingdings" w:hAnsi="Wingdings" w:cs="Wingdings"/>
    </w:rPr>
  </w:style>
  <w:style w:type="character" w:customStyle="1" w:styleId="WW8Num12z3">
    <w:name w:val="WW8Num12z3"/>
    <w:rsid w:val="00574166"/>
    <w:rPr>
      <w:rFonts w:ascii="Symbol" w:hAnsi="Symbol" w:cs="Symbol"/>
    </w:rPr>
  </w:style>
  <w:style w:type="character" w:customStyle="1" w:styleId="WW8Num12z4">
    <w:name w:val="WW8Num12z4"/>
    <w:rsid w:val="00574166"/>
    <w:rPr>
      <w:rFonts w:ascii="Courier New" w:hAnsi="Courier New" w:cs="Courier New"/>
    </w:rPr>
  </w:style>
  <w:style w:type="character" w:customStyle="1" w:styleId="WW8Num15z0">
    <w:name w:val="WW8Num15z0"/>
    <w:rsid w:val="00574166"/>
    <w:rPr>
      <w:rFonts w:ascii="Wingdings" w:hAnsi="Wingdings" w:cs="Wingdings"/>
    </w:rPr>
  </w:style>
  <w:style w:type="character" w:customStyle="1" w:styleId="WW8Num15z1">
    <w:name w:val="WW8Num15z1"/>
    <w:rsid w:val="00574166"/>
    <w:rPr>
      <w:rFonts w:ascii="Courier New" w:hAnsi="Courier New" w:cs="Courier New"/>
    </w:rPr>
  </w:style>
  <w:style w:type="character" w:customStyle="1" w:styleId="WW8Num15z3">
    <w:name w:val="WW8Num15z3"/>
    <w:rsid w:val="00574166"/>
    <w:rPr>
      <w:rFonts w:ascii="Symbol" w:hAnsi="Symbol" w:cs="Symbol"/>
    </w:rPr>
  </w:style>
  <w:style w:type="character" w:customStyle="1" w:styleId="WW8Num16z0">
    <w:name w:val="WW8Num16z0"/>
    <w:rsid w:val="00574166"/>
    <w:rPr>
      <w:rFonts w:ascii="Wingdings" w:hAnsi="Wingdings" w:cs="Wingdings"/>
    </w:rPr>
  </w:style>
  <w:style w:type="character" w:customStyle="1" w:styleId="WW8Num16z1">
    <w:name w:val="WW8Num16z1"/>
    <w:rsid w:val="00574166"/>
    <w:rPr>
      <w:rFonts w:ascii="Symbol" w:eastAsia="Times New Roman" w:hAnsi="Symbol" w:cs="Arial"/>
    </w:rPr>
  </w:style>
  <w:style w:type="character" w:customStyle="1" w:styleId="WW8Num16z3">
    <w:name w:val="WW8Num16z3"/>
    <w:rsid w:val="00574166"/>
    <w:rPr>
      <w:rFonts w:ascii="Symbol" w:hAnsi="Symbol" w:cs="Symbol"/>
    </w:rPr>
  </w:style>
  <w:style w:type="character" w:customStyle="1" w:styleId="WW8Num16z4">
    <w:name w:val="WW8Num16z4"/>
    <w:rsid w:val="00574166"/>
    <w:rPr>
      <w:rFonts w:ascii="Courier New" w:hAnsi="Courier New" w:cs="Courier New"/>
    </w:rPr>
  </w:style>
  <w:style w:type="character" w:customStyle="1" w:styleId="WW8Num17z0">
    <w:name w:val="WW8Num17z0"/>
    <w:rsid w:val="00574166"/>
    <w:rPr>
      <w:rFonts w:ascii="Wingdings" w:hAnsi="Wingdings" w:cs="Wingdings"/>
    </w:rPr>
  </w:style>
  <w:style w:type="character" w:customStyle="1" w:styleId="WW8Num17z1">
    <w:name w:val="WW8Num17z1"/>
    <w:rsid w:val="00574166"/>
    <w:rPr>
      <w:rFonts w:ascii="Courier New" w:hAnsi="Courier New" w:cs="Courier New"/>
    </w:rPr>
  </w:style>
  <w:style w:type="character" w:customStyle="1" w:styleId="WW8Num17z3">
    <w:name w:val="WW8Num17z3"/>
    <w:rsid w:val="00574166"/>
    <w:rPr>
      <w:rFonts w:ascii="Symbol" w:hAnsi="Symbol" w:cs="Symbol"/>
    </w:rPr>
  </w:style>
  <w:style w:type="character" w:customStyle="1" w:styleId="WW8Num18z0">
    <w:name w:val="WW8Num18z0"/>
    <w:rsid w:val="00574166"/>
    <w:rPr>
      <w:rFonts w:ascii="Wingdings" w:hAnsi="Wingdings" w:cs="Wingdings"/>
    </w:rPr>
  </w:style>
  <w:style w:type="character" w:customStyle="1" w:styleId="WW8Num18z1">
    <w:name w:val="WW8Num18z1"/>
    <w:rsid w:val="00574166"/>
    <w:rPr>
      <w:rFonts w:ascii="Courier New" w:hAnsi="Courier New" w:cs="Courier New"/>
    </w:rPr>
  </w:style>
  <w:style w:type="character" w:customStyle="1" w:styleId="WW8Num18z3">
    <w:name w:val="WW8Num18z3"/>
    <w:rsid w:val="00574166"/>
    <w:rPr>
      <w:rFonts w:ascii="Symbol" w:hAnsi="Symbol" w:cs="Symbol"/>
    </w:rPr>
  </w:style>
  <w:style w:type="character" w:customStyle="1" w:styleId="WW8Num19z0">
    <w:name w:val="WW8Num19z0"/>
    <w:rsid w:val="00574166"/>
    <w:rPr>
      <w:rFonts w:ascii="Wingdings" w:hAnsi="Wingdings" w:cs="Wingdings"/>
    </w:rPr>
  </w:style>
  <w:style w:type="character" w:customStyle="1" w:styleId="WW8Num19z1">
    <w:name w:val="WW8Num19z1"/>
    <w:rsid w:val="00574166"/>
    <w:rPr>
      <w:rFonts w:ascii="Courier New" w:hAnsi="Courier New" w:cs="Courier New"/>
    </w:rPr>
  </w:style>
  <w:style w:type="character" w:customStyle="1" w:styleId="WW8Num19z3">
    <w:name w:val="WW8Num19z3"/>
    <w:rsid w:val="00574166"/>
    <w:rPr>
      <w:rFonts w:ascii="Symbol" w:hAnsi="Symbol" w:cs="Symbol"/>
    </w:rPr>
  </w:style>
  <w:style w:type="character" w:customStyle="1" w:styleId="WW8Num20z0">
    <w:name w:val="WW8Num20z0"/>
    <w:rsid w:val="00574166"/>
    <w:rPr>
      <w:rFonts w:ascii="Wingdings" w:hAnsi="Wingdings" w:cs="Wingdings"/>
    </w:rPr>
  </w:style>
  <w:style w:type="character" w:customStyle="1" w:styleId="WW8Num20z1">
    <w:name w:val="WW8Num20z1"/>
    <w:rsid w:val="00574166"/>
    <w:rPr>
      <w:rFonts w:ascii="Courier New" w:hAnsi="Courier New" w:cs="Courier New"/>
    </w:rPr>
  </w:style>
  <w:style w:type="character" w:customStyle="1" w:styleId="WW8Num20z3">
    <w:name w:val="WW8Num20z3"/>
    <w:rsid w:val="00574166"/>
    <w:rPr>
      <w:rFonts w:ascii="Symbol" w:hAnsi="Symbol" w:cs="Symbol"/>
    </w:rPr>
  </w:style>
  <w:style w:type="character" w:customStyle="1" w:styleId="WW8Num21z0">
    <w:name w:val="WW8Num21z0"/>
    <w:rsid w:val="00574166"/>
    <w:rPr>
      <w:rFonts w:ascii="Wingdings" w:hAnsi="Wingdings" w:cs="Wingdings"/>
    </w:rPr>
  </w:style>
  <w:style w:type="character" w:customStyle="1" w:styleId="WW8Num21z1">
    <w:name w:val="WW8Num21z1"/>
    <w:rsid w:val="00574166"/>
    <w:rPr>
      <w:rFonts w:ascii="Courier New" w:hAnsi="Courier New" w:cs="Courier New"/>
    </w:rPr>
  </w:style>
  <w:style w:type="character" w:customStyle="1" w:styleId="WW8Num21z3">
    <w:name w:val="WW8Num21z3"/>
    <w:rsid w:val="00574166"/>
    <w:rPr>
      <w:rFonts w:ascii="Symbol" w:hAnsi="Symbol" w:cs="Symbol"/>
    </w:rPr>
  </w:style>
  <w:style w:type="character" w:customStyle="1" w:styleId="WW8Num22z0">
    <w:name w:val="WW8Num22z0"/>
    <w:rsid w:val="00574166"/>
    <w:rPr>
      <w:rFonts w:ascii="Wingdings" w:hAnsi="Wingdings" w:cs="Wingdings"/>
    </w:rPr>
  </w:style>
  <w:style w:type="character" w:customStyle="1" w:styleId="WW8Num22z1">
    <w:name w:val="WW8Num22z1"/>
    <w:rsid w:val="00574166"/>
    <w:rPr>
      <w:rFonts w:ascii="Courier New" w:hAnsi="Courier New" w:cs="Courier New"/>
    </w:rPr>
  </w:style>
  <w:style w:type="character" w:customStyle="1" w:styleId="WW8Num22z3">
    <w:name w:val="WW8Num22z3"/>
    <w:rsid w:val="00574166"/>
    <w:rPr>
      <w:rFonts w:ascii="Symbol" w:hAnsi="Symbol" w:cs="Symbol"/>
    </w:rPr>
  </w:style>
  <w:style w:type="character" w:customStyle="1" w:styleId="WW8Num23z0">
    <w:name w:val="WW8Num23z0"/>
    <w:rsid w:val="00574166"/>
    <w:rPr>
      <w:rFonts w:ascii="Wingdings" w:hAnsi="Wingdings" w:cs="Wingdings"/>
    </w:rPr>
  </w:style>
  <w:style w:type="character" w:customStyle="1" w:styleId="WW8Num23z1">
    <w:name w:val="WW8Num23z1"/>
    <w:rsid w:val="00574166"/>
    <w:rPr>
      <w:rFonts w:ascii="Courier New" w:hAnsi="Courier New" w:cs="Courier New"/>
    </w:rPr>
  </w:style>
  <w:style w:type="character" w:customStyle="1" w:styleId="WW8Num23z3">
    <w:name w:val="WW8Num23z3"/>
    <w:rsid w:val="00574166"/>
    <w:rPr>
      <w:rFonts w:ascii="Symbol" w:hAnsi="Symbol" w:cs="Symbol"/>
    </w:rPr>
  </w:style>
  <w:style w:type="character" w:customStyle="1" w:styleId="WW8Num24z0">
    <w:name w:val="WW8Num24z0"/>
    <w:rsid w:val="00574166"/>
    <w:rPr>
      <w:rFonts w:ascii="Wingdings" w:hAnsi="Wingdings" w:cs="Wingdings"/>
    </w:rPr>
  </w:style>
  <w:style w:type="character" w:customStyle="1" w:styleId="WW8Num24z3">
    <w:name w:val="WW8Num24z3"/>
    <w:rsid w:val="00574166"/>
    <w:rPr>
      <w:rFonts w:ascii="Symbol" w:hAnsi="Symbol" w:cs="Symbol"/>
    </w:rPr>
  </w:style>
  <w:style w:type="character" w:customStyle="1" w:styleId="WW8Num24z4">
    <w:name w:val="WW8Num24z4"/>
    <w:rsid w:val="00574166"/>
    <w:rPr>
      <w:rFonts w:ascii="Courier New" w:hAnsi="Courier New" w:cs="Courier New"/>
    </w:rPr>
  </w:style>
  <w:style w:type="character" w:customStyle="1" w:styleId="WW8Num26z0">
    <w:name w:val="WW8Num26z0"/>
    <w:rsid w:val="00574166"/>
    <w:rPr>
      <w:rFonts w:ascii="Wingdings" w:hAnsi="Wingdings" w:cs="Wingdings"/>
    </w:rPr>
  </w:style>
  <w:style w:type="character" w:customStyle="1" w:styleId="WW8Num26z1">
    <w:name w:val="WW8Num26z1"/>
    <w:rsid w:val="00574166"/>
    <w:rPr>
      <w:rFonts w:ascii="Courier New" w:hAnsi="Courier New" w:cs="Courier New"/>
    </w:rPr>
  </w:style>
  <w:style w:type="character" w:customStyle="1" w:styleId="WW8Num26z3">
    <w:name w:val="WW8Num26z3"/>
    <w:rsid w:val="00574166"/>
    <w:rPr>
      <w:rFonts w:ascii="Symbol" w:hAnsi="Symbol" w:cs="Symbol"/>
    </w:rPr>
  </w:style>
  <w:style w:type="character" w:customStyle="1" w:styleId="Fuentedeprrafopredeter1">
    <w:name w:val="Fuente de párrafo predeter.1"/>
    <w:rsid w:val="00574166"/>
  </w:style>
  <w:style w:type="character" w:customStyle="1" w:styleId="Caracteresdenotaalpie">
    <w:name w:val="Caracteres de nota al pie"/>
    <w:rsid w:val="00574166"/>
    <w:rPr>
      <w:sz w:val="24"/>
      <w:lang w:val="es-ES_tradnl"/>
    </w:rPr>
  </w:style>
  <w:style w:type="character" w:customStyle="1" w:styleId="Car">
    <w:name w:val="Car"/>
    <w:rsid w:val="00574166"/>
    <w:rPr>
      <w:rFonts w:ascii="Arial" w:hAnsi="Arial" w:cs="Arial"/>
      <w:b/>
      <w:bCs/>
      <w:color w:val="800000"/>
      <w:sz w:val="24"/>
      <w:szCs w:val="24"/>
      <w:lang w:val="es-ES" w:eastAsia="ar-SA" w:bidi="ar-SA"/>
    </w:rPr>
  </w:style>
  <w:style w:type="character" w:customStyle="1" w:styleId="Refdenotaalpie1">
    <w:name w:val="Ref. de nota al pie1"/>
    <w:rsid w:val="00574166"/>
    <w:rPr>
      <w:vertAlign w:val="superscript"/>
    </w:rPr>
  </w:style>
  <w:style w:type="character" w:customStyle="1" w:styleId="Caracteresdenotafinal">
    <w:name w:val="Caracteres de nota final"/>
    <w:rsid w:val="00574166"/>
    <w:rPr>
      <w:vertAlign w:val="superscript"/>
    </w:rPr>
  </w:style>
  <w:style w:type="character" w:customStyle="1" w:styleId="WW-Caracteresdenotafinal">
    <w:name w:val="WW-Caracteres de nota final"/>
    <w:rsid w:val="00574166"/>
  </w:style>
  <w:style w:type="character" w:customStyle="1" w:styleId="Refdenotaalpie2">
    <w:name w:val="Ref. de nota al pie2"/>
    <w:rsid w:val="00574166"/>
    <w:rPr>
      <w:vertAlign w:val="superscript"/>
    </w:rPr>
  </w:style>
  <w:style w:type="character" w:customStyle="1" w:styleId="Refdenotaalfinal1">
    <w:name w:val="Ref. de nota al final1"/>
    <w:rsid w:val="00574166"/>
    <w:rPr>
      <w:vertAlign w:val="superscript"/>
    </w:rPr>
  </w:style>
  <w:style w:type="character" w:customStyle="1" w:styleId="Refdenotaalpie3">
    <w:name w:val="Ref. de nota al pie3"/>
    <w:rsid w:val="00574166"/>
    <w:rPr>
      <w:vertAlign w:val="superscript"/>
    </w:rPr>
  </w:style>
  <w:style w:type="character" w:customStyle="1" w:styleId="Refdenotaalfinal2">
    <w:name w:val="Ref. de nota al final2"/>
    <w:rsid w:val="00574166"/>
    <w:rPr>
      <w:vertAlign w:val="superscript"/>
    </w:rPr>
  </w:style>
  <w:style w:type="character" w:styleId="Refdenotaalpie">
    <w:name w:val="footnote reference"/>
    <w:uiPriority w:val="99"/>
    <w:rsid w:val="00574166"/>
    <w:rPr>
      <w:vertAlign w:val="superscript"/>
    </w:rPr>
  </w:style>
  <w:style w:type="character" w:styleId="Refdenotaalfinal">
    <w:name w:val="endnote reference"/>
    <w:rsid w:val="00574166"/>
    <w:rPr>
      <w:vertAlign w:val="superscript"/>
    </w:rPr>
  </w:style>
  <w:style w:type="character" w:customStyle="1" w:styleId="Vietas">
    <w:name w:val="Viñetas"/>
    <w:rsid w:val="00574166"/>
    <w:rPr>
      <w:rFonts w:ascii="OpenSymbol" w:eastAsia="OpenSymbol" w:hAnsi="OpenSymbol" w:cs="OpenSymbol"/>
    </w:rPr>
  </w:style>
  <w:style w:type="paragraph" w:customStyle="1" w:styleId="Encabezado4">
    <w:name w:val="Encabezado4"/>
    <w:basedOn w:val="Normal"/>
    <w:next w:val="Textoindependiente"/>
    <w:rsid w:val="00574166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Textoindependiente"/>
    <w:rsid w:val="00574166"/>
    <w:rPr>
      <w:rFonts w:ascii="Arial" w:hAnsi="Arial" w:cs="Mangal"/>
      <w:sz w:val="22"/>
      <w:lang w:val="es-ES"/>
    </w:rPr>
  </w:style>
  <w:style w:type="paragraph" w:customStyle="1" w:styleId="Etiqueta">
    <w:name w:val="Etiqueta"/>
    <w:basedOn w:val="Normal"/>
    <w:rsid w:val="00574166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dice">
    <w:name w:val="Índice"/>
    <w:basedOn w:val="Normal"/>
    <w:rsid w:val="00574166"/>
    <w:pPr>
      <w:suppressLineNumbers/>
      <w:suppressAutoHyphens/>
    </w:pPr>
    <w:rPr>
      <w:rFonts w:cs="Mangal"/>
      <w:lang w:eastAsia="ar-SA"/>
    </w:rPr>
  </w:style>
  <w:style w:type="paragraph" w:customStyle="1" w:styleId="Encabezado3">
    <w:name w:val="Encabezado3"/>
    <w:basedOn w:val="Normal"/>
    <w:next w:val="Textoindependiente"/>
    <w:rsid w:val="00574166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Encabezado2">
    <w:name w:val="Encabezado2"/>
    <w:basedOn w:val="Normal"/>
    <w:next w:val="Textoindependiente"/>
    <w:rsid w:val="00574166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Textoindependiente31">
    <w:name w:val="Texto independiente 31"/>
    <w:basedOn w:val="Normal"/>
    <w:rsid w:val="00574166"/>
    <w:pPr>
      <w:suppressAutoHyphens/>
      <w:jc w:val="both"/>
    </w:pPr>
    <w:rPr>
      <w:rFonts w:ascii="Verdana" w:hAnsi="Verdana" w:cs="Verdana"/>
      <w:bCs/>
      <w:iCs/>
      <w:sz w:val="20"/>
      <w:lang w:eastAsia="ar-SA"/>
    </w:rPr>
  </w:style>
  <w:style w:type="paragraph" w:customStyle="1" w:styleId="Textoindependiente21">
    <w:name w:val="Texto independiente 21"/>
    <w:basedOn w:val="Normal"/>
    <w:rsid w:val="00574166"/>
    <w:pPr>
      <w:suppressAutoHyphens/>
      <w:jc w:val="both"/>
    </w:pPr>
    <w:rPr>
      <w:rFonts w:ascii="Verdana" w:hAnsi="Verdana" w:cs="Verdana"/>
      <w:iCs/>
      <w:lang w:eastAsia="ar-SA"/>
    </w:rPr>
  </w:style>
  <w:style w:type="paragraph" w:styleId="Sangradetextonormal">
    <w:name w:val="Body Text Indent"/>
    <w:basedOn w:val="Normal"/>
    <w:link w:val="SangradetextonormalCar"/>
    <w:uiPriority w:val="99"/>
    <w:rsid w:val="00574166"/>
    <w:pPr>
      <w:widowControl w:val="0"/>
      <w:suppressAutoHyphens/>
      <w:autoSpaceDE w:val="0"/>
      <w:ind w:firstLine="424"/>
      <w:jc w:val="both"/>
    </w:pPr>
    <w:rPr>
      <w:lang w:val="es-ES_tradnl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574166"/>
    <w:rPr>
      <w:sz w:val="24"/>
      <w:szCs w:val="24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574166"/>
    <w:pPr>
      <w:widowControl w:val="0"/>
      <w:suppressAutoHyphens/>
      <w:autoSpaceDE w:val="0"/>
    </w:pPr>
    <w:rPr>
      <w:sz w:val="20"/>
      <w:szCs w:val="20"/>
      <w:lang w:val="en-US" w:eastAsia="ar-SA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74166"/>
    <w:rPr>
      <w:lang w:val="en-US" w:eastAsia="ar-SA"/>
    </w:rPr>
  </w:style>
  <w:style w:type="paragraph" w:customStyle="1" w:styleId="Sangra2detindependiente1">
    <w:name w:val="Sangría 2 de t. independiente1"/>
    <w:basedOn w:val="Normal"/>
    <w:rsid w:val="00574166"/>
    <w:pPr>
      <w:suppressAutoHyphens/>
      <w:ind w:left="705"/>
      <w:jc w:val="both"/>
    </w:pPr>
    <w:rPr>
      <w:sz w:val="22"/>
      <w:szCs w:val="20"/>
      <w:lang w:eastAsia="ar-SA"/>
    </w:rPr>
  </w:style>
  <w:style w:type="paragraph" w:customStyle="1" w:styleId="c22">
    <w:name w:val="c22"/>
    <w:basedOn w:val="Normal"/>
    <w:uiPriority w:val="99"/>
    <w:rsid w:val="00574166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styleId="NormalWeb">
    <w:name w:val="Normal (Web)"/>
    <w:basedOn w:val="Normal"/>
    <w:uiPriority w:val="99"/>
    <w:rsid w:val="00574166"/>
    <w:pPr>
      <w:suppressAutoHyphens/>
      <w:overflowPunct w:val="0"/>
      <w:autoSpaceDE w:val="0"/>
      <w:spacing w:before="100" w:after="100"/>
      <w:textAlignment w:val="baseline"/>
    </w:pPr>
    <w:rPr>
      <w:rFonts w:ascii="Arial Unicode MS" w:hAnsi="Arial Unicode MS" w:cs="Arial Unicode MS"/>
      <w:szCs w:val="20"/>
      <w:lang w:eastAsia="ar-SA"/>
    </w:rPr>
  </w:style>
  <w:style w:type="paragraph" w:customStyle="1" w:styleId="Normal1">
    <w:name w:val="Normal1"/>
    <w:rsid w:val="0057416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tenidodelatabla">
    <w:name w:val="Contenido de la tabla"/>
    <w:basedOn w:val="Normal"/>
    <w:rsid w:val="00574166"/>
    <w:pPr>
      <w:suppressLineNumbers/>
      <w:suppressAutoHyphens/>
    </w:pPr>
    <w:rPr>
      <w:lang w:eastAsia="ar-SA"/>
    </w:rPr>
  </w:style>
  <w:style w:type="paragraph" w:customStyle="1" w:styleId="Encabezadodelatabla">
    <w:name w:val="Encabezado de la tabla"/>
    <w:basedOn w:val="Contenidodelatabla"/>
    <w:rsid w:val="00574166"/>
    <w:pPr>
      <w:jc w:val="center"/>
    </w:pPr>
    <w:rPr>
      <w:b/>
      <w:bCs/>
    </w:rPr>
  </w:style>
  <w:style w:type="paragraph" w:customStyle="1" w:styleId="Default">
    <w:name w:val="Default"/>
    <w:uiPriority w:val="99"/>
    <w:rsid w:val="005741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rsid w:val="00574166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574166"/>
    <w:pPr>
      <w:suppressAutoHyphens/>
    </w:pPr>
    <w:rPr>
      <w:sz w:val="24"/>
      <w:szCs w:val="24"/>
      <w:lang w:eastAsia="en-US" w:bidi="en-US"/>
    </w:rPr>
  </w:style>
  <w:style w:type="character" w:customStyle="1" w:styleId="SinespaciadoCar">
    <w:name w:val="Sin espaciado Car"/>
    <w:link w:val="Sinespaciado"/>
    <w:uiPriority w:val="1"/>
    <w:locked/>
    <w:rsid w:val="006F1EE6"/>
    <w:rPr>
      <w:sz w:val="24"/>
      <w:szCs w:val="24"/>
      <w:lang w:eastAsia="en-US" w:bidi="en-US"/>
    </w:rPr>
  </w:style>
  <w:style w:type="character" w:styleId="Hipervnculovisitado">
    <w:name w:val="FollowedHyperlink"/>
    <w:unhideWhenUsed/>
    <w:rsid w:val="006F1EE6"/>
    <w:rPr>
      <w:color w:val="800080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6F1EE6"/>
    <w:pPr>
      <w:spacing w:after="200" w:line="276" w:lineRule="auto"/>
      <w:ind w:left="22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6F1EE6"/>
    <w:pPr>
      <w:spacing w:after="200" w:line="276" w:lineRule="auto"/>
      <w:ind w:left="4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6F1EE6"/>
    <w:pPr>
      <w:tabs>
        <w:tab w:val="left" w:pos="993"/>
        <w:tab w:val="right" w:leader="dot" w:pos="9545"/>
      </w:tabs>
      <w:spacing w:after="200" w:line="276" w:lineRule="auto"/>
      <w:ind w:left="993" w:hanging="56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tulo">
    <w:name w:val="Title"/>
    <w:basedOn w:val="Normal"/>
    <w:next w:val="Normal"/>
    <w:link w:val="TtuloCar"/>
    <w:uiPriority w:val="10"/>
    <w:qFormat/>
    <w:rsid w:val="006F1EE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6F1EE6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6F1EE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F1EE6"/>
    <w:rPr>
      <w:rFonts w:ascii="Calibri" w:eastAsia="Calibri" w:hAnsi="Calibri"/>
      <w:sz w:val="22"/>
      <w:szCs w:val="22"/>
      <w:lang w:eastAsia="en-U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6F1EE6"/>
    <w:pPr>
      <w:jc w:val="both"/>
    </w:pPr>
    <w:rPr>
      <w:rFonts w:ascii="Verdana" w:eastAsia="Calibri" w:hAnsi="Verdana"/>
      <w:sz w:val="20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6F1EE6"/>
    <w:rPr>
      <w:rFonts w:ascii="Verdana" w:eastAsia="Calibri" w:hAnsi="Verdana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6F1EE6"/>
    <w:pPr>
      <w:ind w:left="357" w:firstLine="708"/>
      <w:jc w:val="both"/>
    </w:pPr>
    <w:rPr>
      <w:rFonts w:ascii="Verdana" w:eastAsia="Calibri" w:hAnsi="Verdana"/>
      <w:sz w:val="20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6F1EE6"/>
    <w:rPr>
      <w:rFonts w:ascii="Verdana" w:eastAsia="Calibri" w:hAnsi="Verdana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6F1EE6"/>
    <w:pPr>
      <w:ind w:firstLine="708"/>
      <w:jc w:val="both"/>
    </w:pPr>
    <w:rPr>
      <w:rFonts w:ascii="Verdana" w:eastAsia="Calibri" w:hAnsi="Verdana"/>
      <w:sz w:val="20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6F1EE6"/>
    <w:rPr>
      <w:rFonts w:ascii="Verdana" w:eastAsia="Calibri" w:hAnsi="Verdana"/>
      <w:lang w:val="es-ES_tradnl"/>
    </w:rPr>
  </w:style>
  <w:style w:type="paragraph" w:styleId="Mapadeldocumento">
    <w:name w:val="Document Map"/>
    <w:basedOn w:val="Normal"/>
    <w:link w:val="MapadeldocumentoCar"/>
    <w:uiPriority w:val="99"/>
    <w:unhideWhenUsed/>
    <w:rsid w:val="006F1EE6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6F1EE6"/>
    <w:rPr>
      <w:rFonts w:ascii="Tahoma" w:hAnsi="Tahoma"/>
      <w:shd w:val="clear" w:color="auto" w:fill="000080"/>
      <w:lang w:val="x-none" w:eastAsia="x-none"/>
    </w:rPr>
  </w:style>
  <w:style w:type="paragraph" w:styleId="Textosinformato">
    <w:name w:val="Plain Text"/>
    <w:basedOn w:val="Normal"/>
    <w:link w:val="TextosinformatoCar"/>
    <w:uiPriority w:val="99"/>
    <w:unhideWhenUsed/>
    <w:rsid w:val="006F1EE6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F1EE6"/>
    <w:rPr>
      <w:rFonts w:ascii="Courier New" w:hAnsi="Courier New" w:cs="Courier New"/>
    </w:rPr>
  </w:style>
  <w:style w:type="paragraph" w:customStyle="1" w:styleId="Prrafodelista1">
    <w:name w:val="Párrafo de lista1"/>
    <w:basedOn w:val="Normal"/>
    <w:uiPriority w:val="99"/>
    <w:rsid w:val="006F1EE6"/>
    <w:pPr>
      <w:ind w:left="720"/>
      <w:contextualSpacing/>
    </w:pPr>
    <w:rPr>
      <w:rFonts w:eastAsia="Calibri"/>
    </w:rPr>
  </w:style>
  <w:style w:type="character" w:customStyle="1" w:styleId="PROGRAMACIN-EpgrafeCar">
    <w:name w:val="PROGRAMACIÓN-Epígrafe Car"/>
    <w:link w:val="PROGRAMACIN-Epgrafe"/>
    <w:locked/>
    <w:rsid w:val="006F1EE6"/>
    <w:rPr>
      <w:b/>
      <w:color w:val="FFFFFF"/>
      <w:sz w:val="24"/>
      <w:szCs w:val="24"/>
      <w:shd w:val="clear" w:color="auto" w:fill="8DB3E2"/>
      <w:lang w:val="x-none" w:eastAsia="x-none"/>
    </w:rPr>
  </w:style>
  <w:style w:type="paragraph" w:customStyle="1" w:styleId="PROGRAMACIN-Epgrafe">
    <w:name w:val="PROGRAMACIÓN-Epígrafe"/>
    <w:basedOn w:val="Normal"/>
    <w:link w:val="PROGRAMACIN-EpgrafeCar"/>
    <w:qFormat/>
    <w:rsid w:val="006F1EE6"/>
    <w:pPr>
      <w:shd w:val="clear" w:color="auto" w:fill="8DB3E2"/>
      <w:spacing w:after="200" w:line="276" w:lineRule="auto"/>
    </w:pPr>
    <w:rPr>
      <w:b/>
      <w:color w:val="FFFFFF"/>
      <w:lang w:val="x-none" w:eastAsia="x-none"/>
    </w:rPr>
  </w:style>
  <w:style w:type="character" w:customStyle="1" w:styleId="PROGRAMACIN-TextoCar">
    <w:name w:val="PROGRAMACIÓN-Texto Car"/>
    <w:link w:val="PROGRAMACIN-Texto"/>
    <w:locked/>
    <w:rsid w:val="006F1EE6"/>
    <w:rPr>
      <w:sz w:val="24"/>
      <w:szCs w:val="24"/>
      <w:lang w:val="x-none" w:eastAsia="x-none"/>
    </w:rPr>
  </w:style>
  <w:style w:type="paragraph" w:customStyle="1" w:styleId="PROGRAMACIN-Texto">
    <w:name w:val="PROGRAMACIÓN-Texto"/>
    <w:basedOn w:val="Normal"/>
    <w:link w:val="PROGRAMACIN-TextoCar"/>
    <w:qFormat/>
    <w:rsid w:val="006F1EE6"/>
    <w:pPr>
      <w:autoSpaceDE w:val="0"/>
      <w:autoSpaceDN w:val="0"/>
      <w:adjustRightInd w:val="0"/>
      <w:spacing w:after="120" w:line="360" w:lineRule="auto"/>
      <w:jc w:val="both"/>
    </w:pPr>
    <w:rPr>
      <w:lang w:val="x-none" w:eastAsia="x-none"/>
    </w:rPr>
  </w:style>
  <w:style w:type="character" w:customStyle="1" w:styleId="PROGRAMACIN-SubepgrafeCar">
    <w:name w:val="PROGRAMACIÓN-Subepígrafe Car"/>
    <w:link w:val="PROGRAMACIN-Subepgrafe"/>
    <w:uiPriority w:val="99"/>
    <w:locked/>
    <w:rsid w:val="006F1EE6"/>
    <w:rPr>
      <w:b/>
      <w:sz w:val="24"/>
      <w:szCs w:val="24"/>
      <w:lang w:val="x-none" w:eastAsia="x-none"/>
    </w:rPr>
  </w:style>
  <w:style w:type="paragraph" w:customStyle="1" w:styleId="PROGRAMACIN-Subepgrafe">
    <w:name w:val="PROGRAMACIÓN-Subepígrafe"/>
    <w:basedOn w:val="Normal"/>
    <w:link w:val="PROGRAMACIN-SubepgrafeCar"/>
    <w:uiPriority w:val="99"/>
    <w:qFormat/>
    <w:rsid w:val="006F1EE6"/>
    <w:pPr>
      <w:numPr>
        <w:ilvl w:val="1"/>
        <w:numId w:val="3"/>
      </w:numPr>
      <w:tabs>
        <w:tab w:val="left" w:pos="-1418"/>
        <w:tab w:val="left" w:pos="-709"/>
      </w:tabs>
    </w:pPr>
    <w:rPr>
      <w:b/>
      <w:lang w:val="x-none" w:eastAsia="x-none"/>
    </w:rPr>
  </w:style>
  <w:style w:type="character" w:customStyle="1" w:styleId="PROGRAMACIN-BolichesCar">
    <w:name w:val="PROGRAMACIÓN-Boliches Car"/>
    <w:link w:val="PROGRAMACIN-Boliches"/>
    <w:uiPriority w:val="99"/>
    <w:locked/>
    <w:rsid w:val="006F1EE6"/>
    <w:rPr>
      <w:sz w:val="24"/>
      <w:szCs w:val="24"/>
      <w:lang w:val="x-none" w:eastAsia="x-none"/>
    </w:rPr>
  </w:style>
  <w:style w:type="paragraph" w:customStyle="1" w:styleId="PROGRAMACIN-Boliches">
    <w:name w:val="PROGRAMACIÓN-Boliches"/>
    <w:basedOn w:val="Normal"/>
    <w:link w:val="PROGRAMACIN-BolichesCar"/>
    <w:uiPriority w:val="99"/>
    <w:qFormat/>
    <w:rsid w:val="006F1EE6"/>
    <w:pPr>
      <w:numPr>
        <w:numId w:val="4"/>
      </w:numPr>
      <w:tabs>
        <w:tab w:val="left" w:pos="-709"/>
        <w:tab w:val="left" w:pos="8505"/>
      </w:tabs>
      <w:spacing w:beforeLines="20" w:afterLines="20" w:line="312" w:lineRule="auto"/>
      <w:jc w:val="both"/>
    </w:pPr>
    <w:rPr>
      <w:lang w:val="x-none" w:eastAsia="x-none"/>
    </w:rPr>
  </w:style>
  <w:style w:type="character" w:customStyle="1" w:styleId="PROGRAMACIN-LetrasCar">
    <w:name w:val="PROGRAMACIÓN-Letras Car"/>
    <w:link w:val="PROGRAMACIN-Letras"/>
    <w:uiPriority w:val="99"/>
    <w:locked/>
    <w:rsid w:val="006F1EE6"/>
    <w:rPr>
      <w:sz w:val="24"/>
      <w:szCs w:val="24"/>
      <w:lang w:val="x-none" w:eastAsia="x-none"/>
    </w:rPr>
  </w:style>
  <w:style w:type="paragraph" w:customStyle="1" w:styleId="PROGRAMACIN-Letras">
    <w:name w:val="PROGRAMACIÓN-Letras"/>
    <w:basedOn w:val="Normal"/>
    <w:link w:val="PROGRAMACIN-LetrasCar"/>
    <w:uiPriority w:val="99"/>
    <w:qFormat/>
    <w:rsid w:val="006F1EE6"/>
    <w:pPr>
      <w:numPr>
        <w:numId w:val="5"/>
      </w:numPr>
      <w:tabs>
        <w:tab w:val="clear" w:pos="8226"/>
        <w:tab w:val="num" w:pos="600"/>
        <w:tab w:val="left" w:pos="8505"/>
      </w:tabs>
      <w:spacing w:after="120" w:line="312" w:lineRule="auto"/>
      <w:ind w:left="600" w:hanging="400"/>
      <w:jc w:val="both"/>
    </w:pPr>
    <w:rPr>
      <w:lang w:val="x-none" w:eastAsia="x-none"/>
    </w:rPr>
  </w:style>
  <w:style w:type="character" w:customStyle="1" w:styleId="PROGRAMACIN-UnidadCar">
    <w:name w:val="PROGRAMACIÓN-Unidad Car"/>
    <w:link w:val="PROGRAMACIN-Unidad"/>
    <w:locked/>
    <w:rsid w:val="006F1EE6"/>
    <w:rPr>
      <w:b/>
      <w:sz w:val="28"/>
      <w:lang w:val="x-none" w:eastAsia="x-none"/>
    </w:rPr>
  </w:style>
  <w:style w:type="paragraph" w:customStyle="1" w:styleId="PROGRAMACIN-Unidad">
    <w:name w:val="PROGRAMACIÓN-Unidad"/>
    <w:basedOn w:val="Normal"/>
    <w:link w:val="PROGRAMACIN-UnidadCar"/>
    <w:qFormat/>
    <w:rsid w:val="006F1EE6"/>
    <w:pPr>
      <w:pBdr>
        <w:bottom w:val="single" w:sz="8" w:space="1" w:color="0070C0"/>
      </w:pBdr>
      <w:spacing w:after="200" w:line="276" w:lineRule="auto"/>
    </w:pPr>
    <w:rPr>
      <w:b/>
      <w:sz w:val="28"/>
      <w:szCs w:val="20"/>
      <w:lang w:val="x-none" w:eastAsia="x-none"/>
    </w:rPr>
  </w:style>
  <w:style w:type="character" w:customStyle="1" w:styleId="ProgramacinGuionesCar">
    <w:name w:val="Programación_Guiones Car"/>
    <w:link w:val="ProgramacinGuiones"/>
    <w:uiPriority w:val="99"/>
    <w:locked/>
    <w:rsid w:val="006F1EE6"/>
    <w:rPr>
      <w:sz w:val="24"/>
      <w:szCs w:val="24"/>
      <w:lang w:val="x-none" w:eastAsia="x-none"/>
    </w:rPr>
  </w:style>
  <w:style w:type="paragraph" w:customStyle="1" w:styleId="ProgramacinGuiones">
    <w:name w:val="Programación_Guiones"/>
    <w:basedOn w:val="Normal"/>
    <w:link w:val="ProgramacinGuionesCar"/>
    <w:uiPriority w:val="99"/>
    <w:qFormat/>
    <w:rsid w:val="006F1EE6"/>
    <w:pPr>
      <w:numPr>
        <w:numId w:val="6"/>
      </w:numPr>
      <w:spacing w:after="120" w:line="360" w:lineRule="auto"/>
      <w:ind w:left="426" w:hanging="426"/>
      <w:jc w:val="both"/>
    </w:pPr>
    <w:rPr>
      <w:lang w:val="x-none" w:eastAsia="x-none"/>
    </w:rPr>
  </w:style>
  <w:style w:type="character" w:customStyle="1" w:styleId="Programacin-NumerosCar">
    <w:name w:val="Programación-Numeros Car"/>
    <w:link w:val="Programacin-Numeros"/>
    <w:uiPriority w:val="99"/>
    <w:locked/>
    <w:rsid w:val="006F1EE6"/>
    <w:rPr>
      <w:sz w:val="24"/>
      <w:szCs w:val="24"/>
      <w:lang w:val="x-none" w:eastAsia="x-none"/>
    </w:rPr>
  </w:style>
  <w:style w:type="paragraph" w:customStyle="1" w:styleId="Programacin-Numeros">
    <w:name w:val="Programación-Numeros"/>
    <w:basedOn w:val="Normal"/>
    <w:link w:val="Programacin-NumerosCar"/>
    <w:uiPriority w:val="99"/>
    <w:qFormat/>
    <w:rsid w:val="006F1EE6"/>
    <w:pPr>
      <w:numPr>
        <w:numId w:val="7"/>
      </w:numPr>
      <w:tabs>
        <w:tab w:val="num" w:pos="0"/>
        <w:tab w:val="left" w:pos="180"/>
      </w:tabs>
      <w:spacing w:line="288" w:lineRule="auto"/>
      <w:ind w:left="0" w:firstLine="142"/>
      <w:jc w:val="both"/>
    </w:pPr>
    <w:rPr>
      <w:lang w:val="x-none" w:eastAsia="x-none"/>
    </w:rPr>
  </w:style>
  <w:style w:type="character" w:customStyle="1" w:styleId="TEXTOGRALCar">
    <w:name w:val="*TEXTO GRAL Car"/>
    <w:link w:val="TEXTOGRAL"/>
    <w:locked/>
    <w:rsid w:val="006F1EE6"/>
    <w:rPr>
      <w:rFonts w:eastAsia="Times"/>
      <w:kern w:val="22"/>
      <w:szCs w:val="24"/>
      <w:lang w:val="es-ES_tradnl"/>
    </w:rPr>
  </w:style>
  <w:style w:type="paragraph" w:customStyle="1" w:styleId="TEXTOGRAL">
    <w:name w:val="*TEXTO GRAL"/>
    <w:basedOn w:val="Normal"/>
    <w:link w:val="TEXTOGRALCar"/>
    <w:rsid w:val="006F1EE6"/>
    <w:pPr>
      <w:widowControl w:val="0"/>
      <w:spacing w:after="120" w:line="280" w:lineRule="exact"/>
      <w:jc w:val="both"/>
      <w:outlineLvl w:val="0"/>
    </w:pPr>
    <w:rPr>
      <w:rFonts w:eastAsia="Times"/>
      <w:kern w:val="22"/>
      <w:sz w:val="20"/>
      <w:lang w:val="es-ES_tradnl"/>
    </w:rPr>
  </w:style>
  <w:style w:type="paragraph" w:customStyle="1" w:styleId="Textodenotaalfinal">
    <w:name w:val="Texto de nota al final"/>
    <w:basedOn w:val="Normal"/>
    <w:uiPriority w:val="99"/>
    <w:rsid w:val="006F1EE6"/>
    <w:pPr>
      <w:widowControl w:val="0"/>
      <w:autoSpaceDE w:val="0"/>
      <w:autoSpaceDN w:val="0"/>
      <w:adjustRightInd w:val="0"/>
    </w:pPr>
    <w:rPr>
      <w:rFonts w:ascii="Arial" w:hAnsi="Arial" w:cs="Arial"/>
      <w:bCs/>
      <w:sz w:val="20"/>
    </w:rPr>
  </w:style>
  <w:style w:type="paragraph" w:customStyle="1" w:styleId="Francesa2">
    <w:name w:val="Francesa 2"/>
    <w:basedOn w:val="Normal"/>
    <w:uiPriority w:val="99"/>
    <w:rsid w:val="006F1EE6"/>
    <w:pPr>
      <w:widowControl w:val="0"/>
      <w:ind w:left="426" w:hanging="215"/>
    </w:pPr>
    <w:rPr>
      <w:rFonts w:ascii="Arial" w:hAnsi="Arial" w:cs="Arial"/>
    </w:rPr>
  </w:style>
  <w:style w:type="paragraph" w:customStyle="1" w:styleId="SEC-DESCONTE">
    <w:name w:val="*SEC - DES CONTE"/>
    <w:basedOn w:val="Ttulo1"/>
    <w:uiPriority w:val="99"/>
    <w:rsid w:val="006F1EE6"/>
    <w:pPr>
      <w:keepNext w:val="0"/>
      <w:widowControl w:val="0"/>
      <w:numPr>
        <w:numId w:val="0"/>
      </w:numPr>
      <w:suppressAutoHyphens w:val="0"/>
      <w:spacing w:line="440" w:lineRule="exact"/>
      <w:jc w:val="left"/>
    </w:pPr>
    <w:rPr>
      <w:rFonts w:eastAsia="Times" w:cs="Times New Roman"/>
      <w:bCs w:val="0"/>
      <w:color w:val="auto"/>
      <w:kern w:val="44"/>
      <w:sz w:val="44"/>
      <w:lang w:val="es-ES_tradnl" w:eastAsia="es-ES"/>
    </w:rPr>
  </w:style>
  <w:style w:type="character" w:customStyle="1" w:styleId="EPIGRAFE1Car">
    <w:name w:val="*EPIGRAFE 1 Car"/>
    <w:link w:val="EPIGRAFE1"/>
    <w:locked/>
    <w:rsid w:val="006F1EE6"/>
    <w:rPr>
      <w:rFonts w:ascii="Arial" w:eastAsia="Times" w:hAnsi="Arial" w:cs="Arial"/>
      <w:b/>
      <w:kern w:val="30"/>
      <w:sz w:val="30"/>
      <w:lang w:val="es-ES_tradnl" w:eastAsia="x-none"/>
    </w:rPr>
  </w:style>
  <w:style w:type="paragraph" w:customStyle="1" w:styleId="EPIGRAFE1">
    <w:name w:val="*EPIGRAFE 1"/>
    <w:basedOn w:val="Ttulo1"/>
    <w:link w:val="EPIGRAFE1Car"/>
    <w:rsid w:val="006F1EE6"/>
    <w:pPr>
      <w:keepNext w:val="0"/>
      <w:widowControl w:val="0"/>
      <w:numPr>
        <w:numId w:val="0"/>
      </w:numPr>
      <w:suppressAutoHyphens w:val="0"/>
      <w:spacing w:before="240" w:line="320" w:lineRule="exact"/>
      <w:jc w:val="left"/>
    </w:pPr>
    <w:rPr>
      <w:rFonts w:eastAsia="Times"/>
      <w:bCs w:val="0"/>
      <w:color w:val="auto"/>
      <w:kern w:val="30"/>
      <w:sz w:val="30"/>
      <w:lang w:val="es-ES_tradnl" w:eastAsia="x-none"/>
    </w:rPr>
  </w:style>
  <w:style w:type="character" w:customStyle="1" w:styleId="TEXTOGRALCarCarCar1">
    <w:name w:val="*TEXTO GRAL Car Car Car1"/>
    <w:link w:val="TEXTOGRALCarCar"/>
    <w:locked/>
    <w:rsid w:val="006F1EE6"/>
    <w:rPr>
      <w:rFonts w:ascii="Arial" w:eastAsia="Times" w:hAnsi="Arial" w:cs="Arial"/>
      <w:b/>
      <w:kern w:val="30"/>
      <w:sz w:val="30"/>
      <w:lang w:val="es-ES_tradnl" w:eastAsia="x-none"/>
    </w:rPr>
  </w:style>
  <w:style w:type="paragraph" w:customStyle="1" w:styleId="TEXTOGRALCarCar">
    <w:name w:val="*TEXTO GRAL Car Car"/>
    <w:basedOn w:val="EPIGRAFE1"/>
    <w:link w:val="TEXTOGRALCarCarCar1"/>
    <w:rsid w:val="006F1EE6"/>
  </w:style>
  <w:style w:type="paragraph" w:customStyle="1" w:styleId="EPIGRAFE11">
    <w:name w:val="*EPIGRAFE 1.1"/>
    <w:basedOn w:val="TEXTOGRALCarCar"/>
    <w:next w:val="EPIGRAFE1"/>
    <w:uiPriority w:val="99"/>
    <w:rsid w:val="006F1EE6"/>
    <w:pPr>
      <w:spacing w:after="60" w:line="280" w:lineRule="exact"/>
      <w:jc w:val="both"/>
    </w:pPr>
    <w:rPr>
      <w:b w:val="0"/>
      <w:kern w:val="22"/>
      <w:sz w:val="22"/>
    </w:rPr>
  </w:style>
  <w:style w:type="paragraph" w:customStyle="1" w:styleId="EPIGRAFE111">
    <w:name w:val="*EPIGRAFE 1.1.1"/>
    <w:basedOn w:val="EPIGRAFE11"/>
    <w:uiPriority w:val="99"/>
    <w:rsid w:val="006F1EE6"/>
    <w:pPr>
      <w:spacing w:before="0" w:after="120"/>
    </w:pPr>
    <w:rPr>
      <w:rFonts w:ascii="Times New Roman" w:hAnsi="Times New Roman"/>
    </w:rPr>
  </w:style>
  <w:style w:type="character" w:customStyle="1" w:styleId="TEXTOMARGEN-ACTIVCarCarCarCar">
    <w:name w:val="*TEXTO MARGEN - ACTIV Car Car Car Car"/>
    <w:link w:val="TEXTOMARGEN-ACTIVCarCarCar"/>
    <w:locked/>
    <w:rsid w:val="006F1EE6"/>
    <w:rPr>
      <w:rFonts w:ascii="Arial" w:eastAsia="Times" w:hAnsi="Arial" w:cs="Arial"/>
      <w:kern w:val="18"/>
      <w:sz w:val="18"/>
      <w:lang w:val="es-ES_tradnl" w:eastAsia="x-none"/>
    </w:rPr>
  </w:style>
  <w:style w:type="paragraph" w:customStyle="1" w:styleId="TEXTOMARGEN-ACTIVCarCarCar">
    <w:name w:val="*TEXTO MARGEN - ACTIV Car Car Car"/>
    <w:basedOn w:val="Normal"/>
    <w:link w:val="TEXTOMARGEN-ACTIVCarCarCarCar"/>
    <w:rsid w:val="006F1EE6"/>
    <w:pPr>
      <w:widowControl w:val="0"/>
      <w:spacing w:after="60" w:line="260" w:lineRule="exact"/>
      <w:jc w:val="both"/>
    </w:pPr>
    <w:rPr>
      <w:rFonts w:ascii="Arial" w:eastAsia="Times" w:hAnsi="Arial" w:cs="Arial"/>
      <w:kern w:val="18"/>
      <w:sz w:val="18"/>
      <w:szCs w:val="20"/>
      <w:lang w:val="es-ES_tradnl" w:eastAsia="x-none"/>
    </w:rPr>
  </w:style>
  <w:style w:type="paragraph" w:customStyle="1" w:styleId="Tdc30">
    <w:name w:val="Tdc 3"/>
    <w:basedOn w:val="Normal"/>
    <w:uiPriority w:val="99"/>
    <w:rsid w:val="006F1EE6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720" w:right="720"/>
    </w:pPr>
    <w:rPr>
      <w:rFonts w:ascii="Courier New" w:hAnsi="Courier New" w:cs="Courier New"/>
      <w:sz w:val="20"/>
      <w:szCs w:val="20"/>
      <w:lang w:val="en-US"/>
    </w:rPr>
  </w:style>
  <w:style w:type="paragraph" w:customStyle="1" w:styleId="Titulounidad">
    <w:name w:val="*Titulo unidad"/>
    <w:basedOn w:val="Ttulo1"/>
    <w:uiPriority w:val="99"/>
    <w:rsid w:val="006F1EE6"/>
    <w:pPr>
      <w:keepNext w:val="0"/>
      <w:widowControl w:val="0"/>
      <w:numPr>
        <w:numId w:val="0"/>
      </w:numPr>
      <w:suppressAutoHyphens w:val="0"/>
      <w:spacing w:line="1080" w:lineRule="exact"/>
      <w:jc w:val="left"/>
    </w:pPr>
    <w:rPr>
      <w:rFonts w:eastAsia="Times" w:cs="Times New Roman"/>
      <w:bCs w:val="0"/>
      <w:color w:val="auto"/>
      <w:kern w:val="108"/>
      <w:sz w:val="108"/>
      <w:lang w:val="es-ES_tradnl" w:eastAsia="es-ES"/>
    </w:rPr>
  </w:style>
  <w:style w:type="character" w:customStyle="1" w:styleId="TEXTOMARGEN-ACTIVCar1">
    <w:name w:val="*TEXTO MARGEN - ACTIV Car1"/>
    <w:link w:val="TEXTOMARGEN-ACTIV"/>
    <w:locked/>
    <w:rsid w:val="006F1EE6"/>
    <w:rPr>
      <w:rFonts w:ascii="Arial" w:eastAsia="Times" w:hAnsi="Arial" w:cs="Arial"/>
      <w:kern w:val="18"/>
      <w:sz w:val="18"/>
      <w:lang w:val="es-ES_tradnl" w:eastAsia="x-none"/>
    </w:rPr>
  </w:style>
  <w:style w:type="paragraph" w:customStyle="1" w:styleId="TEXTOMARGEN-ACTIV">
    <w:name w:val="*TEXTO MARGEN - ACTIV"/>
    <w:basedOn w:val="Normal"/>
    <w:link w:val="TEXTOMARGEN-ACTIVCar1"/>
    <w:rsid w:val="006F1EE6"/>
    <w:pPr>
      <w:widowControl w:val="0"/>
      <w:spacing w:after="60" w:line="260" w:lineRule="exact"/>
      <w:jc w:val="both"/>
    </w:pPr>
    <w:rPr>
      <w:rFonts w:ascii="Arial" w:eastAsia="Times" w:hAnsi="Arial" w:cs="Arial"/>
      <w:kern w:val="18"/>
      <w:sz w:val="18"/>
      <w:szCs w:val="20"/>
      <w:lang w:val="es-ES_tradnl" w:eastAsia="x-none"/>
    </w:rPr>
  </w:style>
  <w:style w:type="paragraph" w:customStyle="1" w:styleId="ACTIVIDADESFINALES">
    <w:name w:val="* ACTIVIDADES FINALES"/>
    <w:basedOn w:val="Normal"/>
    <w:uiPriority w:val="99"/>
    <w:rsid w:val="006F1EE6"/>
    <w:pPr>
      <w:widowControl w:val="0"/>
      <w:spacing w:after="120" w:line="260" w:lineRule="exact"/>
      <w:jc w:val="both"/>
    </w:pPr>
    <w:rPr>
      <w:rFonts w:ascii="Arial" w:eastAsia="Times" w:hAnsi="Arial"/>
      <w:kern w:val="18"/>
      <w:sz w:val="18"/>
      <w:szCs w:val="20"/>
      <w:lang w:val="es-ES_tradnl"/>
    </w:rPr>
  </w:style>
  <w:style w:type="paragraph" w:customStyle="1" w:styleId="TITULOPAGFINALES">
    <w:name w:val="*TITULO PAG FINALES"/>
    <w:basedOn w:val="Ttulo1"/>
    <w:uiPriority w:val="99"/>
    <w:rsid w:val="006F1EE6"/>
    <w:pPr>
      <w:keepNext w:val="0"/>
      <w:widowControl w:val="0"/>
      <w:numPr>
        <w:numId w:val="0"/>
      </w:numPr>
      <w:suppressAutoHyphens w:val="0"/>
      <w:spacing w:before="240" w:line="320" w:lineRule="exact"/>
      <w:jc w:val="left"/>
    </w:pPr>
    <w:rPr>
      <w:rFonts w:eastAsia="Times" w:cs="Times New Roman"/>
      <w:bCs w:val="0"/>
      <w:color w:val="auto"/>
      <w:kern w:val="30"/>
      <w:sz w:val="30"/>
      <w:lang w:val="es-ES_tradnl" w:eastAsia="es-ES"/>
    </w:rPr>
  </w:style>
  <w:style w:type="character" w:customStyle="1" w:styleId="TEXTOPAGFINALESCar">
    <w:name w:val="*TEXTO PAG FINALES Car"/>
    <w:link w:val="TEXTOPAGFINALES"/>
    <w:locked/>
    <w:rsid w:val="006F1EE6"/>
    <w:rPr>
      <w:rFonts w:ascii="Arial" w:eastAsia="Times" w:hAnsi="Arial" w:cs="Arial"/>
      <w:kern w:val="18"/>
      <w:sz w:val="18"/>
      <w:lang w:val="es-ES_tradnl" w:eastAsia="x-none"/>
    </w:rPr>
  </w:style>
  <w:style w:type="paragraph" w:customStyle="1" w:styleId="TEXTOPAGFINALES">
    <w:name w:val="*TEXTO PAG FINALES"/>
    <w:basedOn w:val="TEXTOMARGEN-ACTIV"/>
    <w:link w:val="TEXTOPAGFINALESCar"/>
    <w:rsid w:val="006F1EE6"/>
  </w:style>
  <w:style w:type="character" w:customStyle="1" w:styleId="TEXTOMARGEN-ACTIVCarCar">
    <w:name w:val="*TEXTO MARGEN - ACTIV Car Car"/>
    <w:link w:val="TEXTOMARGEN-ACTIVCar"/>
    <w:locked/>
    <w:rsid w:val="006F1EE6"/>
    <w:rPr>
      <w:rFonts w:ascii="Arial" w:eastAsia="Times" w:hAnsi="Arial" w:cs="Arial"/>
      <w:kern w:val="18"/>
      <w:sz w:val="18"/>
      <w:lang w:val="x-none" w:eastAsia="x-none"/>
    </w:rPr>
  </w:style>
  <w:style w:type="paragraph" w:customStyle="1" w:styleId="TEXTOMARGEN-ACTIVCar">
    <w:name w:val="*TEXTO MARGEN - ACTIV Car"/>
    <w:basedOn w:val="Normal"/>
    <w:link w:val="TEXTOMARGEN-ACTIVCarCar"/>
    <w:rsid w:val="006F1EE6"/>
    <w:pPr>
      <w:widowControl w:val="0"/>
      <w:spacing w:after="60" w:line="260" w:lineRule="exact"/>
      <w:jc w:val="both"/>
    </w:pPr>
    <w:rPr>
      <w:rFonts w:ascii="Arial" w:eastAsia="Times" w:hAnsi="Arial" w:cs="Arial"/>
      <w:kern w:val="18"/>
      <w:sz w:val="18"/>
      <w:szCs w:val="20"/>
      <w:lang w:val="x-none" w:eastAsia="x-none"/>
    </w:rPr>
  </w:style>
  <w:style w:type="character" w:customStyle="1" w:styleId="TEXTOMARGEN-ACTIVCarCarCarCarCarCarCarCarCarCar">
    <w:name w:val="*TEXTO MARGEN - ACTIV Car Car Car Car Car Car Car Car Car Car"/>
    <w:link w:val="TEXTOMARGEN-ACTIVCarCarCarCarCarCarCarCarCar"/>
    <w:locked/>
    <w:rsid w:val="006F1EE6"/>
    <w:rPr>
      <w:rFonts w:ascii="Arial" w:eastAsia="Times" w:hAnsi="Arial" w:cs="Arial"/>
      <w:kern w:val="18"/>
      <w:sz w:val="18"/>
      <w:szCs w:val="24"/>
      <w:lang w:val="en-US" w:eastAsia="x-none"/>
    </w:rPr>
  </w:style>
  <w:style w:type="paragraph" w:customStyle="1" w:styleId="TEXTOMARGEN-ACTIVCarCarCarCarCarCarCarCarCar">
    <w:name w:val="*TEXTO MARGEN - ACTIV Car Car Car Car Car Car Car Car Car"/>
    <w:basedOn w:val="Normal"/>
    <w:link w:val="TEXTOMARGEN-ACTIVCarCarCarCarCarCarCarCarCarCar"/>
    <w:rsid w:val="006F1EE6"/>
    <w:pPr>
      <w:widowControl w:val="0"/>
      <w:autoSpaceDE w:val="0"/>
      <w:autoSpaceDN w:val="0"/>
      <w:adjustRightInd w:val="0"/>
      <w:spacing w:after="60" w:line="260" w:lineRule="exact"/>
      <w:jc w:val="both"/>
    </w:pPr>
    <w:rPr>
      <w:rFonts w:ascii="Arial" w:eastAsia="Times" w:hAnsi="Arial" w:cs="Arial"/>
      <w:kern w:val="18"/>
      <w:sz w:val="18"/>
      <w:lang w:val="en-US" w:eastAsia="x-none"/>
    </w:rPr>
  </w:style>
  <w:style w:type="paragraph" w:customStyle="1" w:styleId="TEXTOGRALCarCarCarCarCarCarCarCar">
    <w:name w:val="*TEXTO GRAL Car Car Car Car Car Car Car Car"/>
    <w:basedOn w:val="EPIGRAFE1"/>
    <w:uiPriority w:val="99"/>
    <w:rsid w:val="006F1EE6"/>
  </w:style>
  <w:style w:type="character" w:customStyle="1" w:styleId="TEXTOMARGEN-ACTIVCarCarCarCarCarCarCar">
    <w:name w:val="*TEXTO MARGEN - ACTIV Car Car Car Car Car Car Car"/>
    <w:link w:val="TEXTOMARGEN-ACTIVCarCarCarCarCarCar"/>
    <w:locked/>
    <w:rsid w:val="006F1EE6"/>
    <w:rPr>
      <w:rFonts w:ascii="Arial" w:eastAsia="Times" w:hAnsi="Arial" w:cs="Arial"/>
      <w:kern w:val="18"/>
      <w:sz w:val="18"/>
      <w:lang w:val="x-none" w:eastAsia="x-none"/>
    </w:rPr>
  </w:style>
  <w:style w:type="paragraph" w:customStyle="1" w:styleId="TEXTOMARGEN-ACTIVCarCarCarCarCarCar">
    <w:name w:val="*TEXTO MARGEN - ACTIV Car Car Car Car Car Car"/>
    <w:basedOn w:val="Normal"/>
    <w:link w:val="TEXTOMARGEN-ACTIVCarCarCarCarCarCarCar"/>
    <w:rsid w:val="006F1EE6"/>
    <w:pPr>
      <w:widowControl w:val="0"/>
      <w:autoSpaceDE w:val="0"/>
      <w:autoSpaceDN w:val="0"/>
      <w:adjustRightInd w:val="0"/>
      <w:spacing w:after="60" w:line="260" w:lineRule="exact"/>
      <w:jc w:val="both"/>
    </w:pPr>
    <w:rPr>
      <w:rFonts w:ascii="Arial" w:eastAsia="Times" w:hAnsi="Arial" w:cs="Arial"/>
      <w:kern w:val="18"/>
      <w:sz w:val="18"/>
      <w:szCs w:val="20"/>
      <w:lang w:val="x-none" w:eastAsia="x-none"/>
    </w:rPr>
  </w:style>
  <w:style w:type="character" w:customStyle="1" w:styleId="TEXTOMARGEN-ACTIVCarCarCarCarCarCarCarCarCarCarCarCarCarCarCarCarCarCarCar">
    <w:name w:val="*TEXTO MARGEN - ACTIV Car Car Car Car Car Car Car Car Car Car Car Car Car Car Car Car Car Car Car"/>
    <w:link w:val="TEXTOMARGEN-ACTIVCarCarCarCarCarCarCarCarCarCarCarCarCarCarCarCarCarCar"/>
    <w:locked/>
    <w:rsid w:val="006F1EE6"/>
    <w:rPr>
      <w:rFonts w:ascii="Arial" w:eastAsia="Times" w:hAnsi="Arial" w:cs="Arial"/>
      <w:kern w:val="18"/>
      <w:sz w:val="18"/>
      <w:lang w:val="x-none" w:eastAsia="x-none"/>
    </w:rPr>
  </w:style>
  <w:style w:type="paragraph" w:customStyle="1" w:styleId="TEXTOMARGEN-ACTIVCarCarCarCarCarCarCarCarCarCarCarCarCarCarCarCarCarCar">
    <w:name w:val="*TEXTO MARGEN - ACTIV Car Car Car Car Car Car Car Car Car Car Car Car Car Car Car Car Car Car"/>
    <w:basedOn w:val="Normal"/>
    <w:link w:val="TEXTOMARGEN-ACTIVCarCarCarCarCarCarCarCarCarCarCarCarCarCarCarCarCarCarCar"/>
    <w:rsid w:val="006F1EE6"/>
    <w:pPr>
      <w:widowControl w:val="0"/>
      <w:autoSpaceDE w:val="0"/>
      <w:autoSpaceDN w:val="0"/>
      <w:adjustRightInd w:val="0"/>
      <w:spacing w:after="60" w:line="260" w:lineRule="exact"/>
      <w:jc w:val="both"/>
    </w:pPr>
    <w:rPr>
      <w:rFonts w:ascii="Arial" w:eastAsia="Times" w:hAnsi="Arial" w:cs="Arial"/>
      <w:kern w:val="18"/>
      <w:sz w:val="18"/>
      <w:szCs w:val="20"/>
      <w:lang w:val="x-none" w:eastAsia="x-none"/>
    </w:rPr>
  </w:style>
  <w:style w:type="character" w:customStyle="1" w:styleId="TEXTOMARGEN-ACTIVCarCarCarCar1Car">
    <w:name w:val="*TEXTO MARGEN - ACTIV Car Car Car Car1 Car"/>
    <w:link w:val="TEXTOMARGEN-ACTIVCarCarCarCar1"/>
    <w:locked/>
    <w:rsid w:val="006F1EE6"/>
    <w:rPr>
      <w:rFonts w:ascii="Arial" w:eastAsia="Times" w:hAnsi="Arial" w:cs="Arial"/>
      <w:kern w:val="18"/>
      <w:sz w:val="18"/>
      <w:lang w:val="x-none" w:eastAsia="x-none"/>
    </w:rPr>
  </w:style>
  <w:style w:type="paragraph" w:customStyle="1" w:styleId="TEXTOMARGEN-ACTIVCarCarCarCar1">
    <w:name w:val="*TEXTO MARGEN - ACTIV Car Car Car Car1"/>
    <w:basedOn w:val="Normal"/>
    <w:link w:val="TEXTOMARGEN-ACTIVCarCarCarCar1Car"/>
    <w:rsid w:val="006F1EE6"/>
    <w:pPr>
      <w:widowControl w:val="0"/>
      <w:autoSpaceDE w:val="0"/>
      <w:autoSpaceDN w:val="0"/>
      <w:adjustRightInd w:val="0"/>
      <w:spacing w:after="60" w:line="260" w:lineRule="exact"/>
      <w:jc w:val="both"/>
    </w:pPr>
    <w:rPr>
      <w:rFonts w:ascii="Arial" w:eastAsia="Times" w:hAnsi="Arial" w:cs="Arial"/>
      <w:kern w:val="18"/>
      <w:sz w:val="18"/>
      <w:szCs w:val="20"/>
      <w:lang w:val="x-none" w:eastAsia="x-none"/>
    </w:rPr>
  </w:style>
  <w:style w:type="paragraph" w:customStyle="1" w:styleId="breadcum">
    <w:name w:val="breadcum"/>
    <w:basedOn w:val="Normal"/>
    <w:uiPriority w:val="99"/>
    <w:rsid w:val="006F1EE6"/>
    <w:pPr>
      <w:spacing w:before="100" w:beforeAutospacing="1" w:after="100" w:afterAutospacing="1"/>
    </w:pPr>
  </w:style>
  <w:style w:type="paragraph" w:customStyle="1" w:styleId="Pa12">
    <w:name w:val="Pa12"/>
    <w:basedOn w:val="Default"/>
    <w:next w:val="Default"/>
    <w:uiPriority w:val="99"/>
    <w:rsid w:val="006F1EE6"/>
  </w:style>
  <w:style w:type="paragraph" w:customStyle="1" w:styleId="Pa13">
    <w:name w:val="Pa13"/>
    <w:basedOn w:val="Default"/>
    <w:next w:val="Default"/>
    <w:uiPriority w:val="99"/>
    <w:rsid w:val="006F1EE6"/>
  </w:style>
  <w:style w:type="paragraph" w:customStyle="1" w:styleId="p1">
    <w:name w:val="p1"/>
    <w:basedOn w:val="Normal"/>
    <w:uiPriority w:val="99"/>
    <w:rsid w:val="006F1EE6"/>
    <w:pPr>
      <w:widowControl w:val="0"/>
      <w:tabs>
        <w:tab w:val="left" w:pos="720"/>
      </w:tabs>
      <w:snapToGrid w:val="0"/>
      <w:spacing w:line="200" w:lineRule="atLeast"/>
      <w:jc w:val="both"/>
    </w:pPr>
    <w:rPr>
      <w:szCs w:val="20"/>
    </w:rPr>
  </w:style>
  <w:style w:type="paragraph" w:customStyle="1" w:styleId="p6">
    <w:name w:val="p6"/>
    <w:basedOn w:val="Normal"/>
    <w:uiPriority w:val="99"/>
    <w:rsid w:val="006F1EE6"/>
    <w:pPr>
      <w:widowControl w:val="0"/>
      <w:snapToGrid w:val="0"/>
      <w:spacing w:line="240" w:lineRule="atLeast"/>
      <w:ind w:left="1152" w:hanging="288"/>
      <w:jc w:val="both"/>
    </w:pPr>
    <w:rPr>
      <w:szCs w:val="20"/>
    </w:rPr>
  </w:style>
  <w:style w:type="paragraph" w:customStyle="1" w:styleId="ATexto">
    <w:name w:val="A Texto"/>
    <w:basedOn w:val="Normal"/>
    <w:uiPriority w:val="99"/>
    <w:rsid w:val="006F1EE6"/>
    <w:pPr>
      <w:widowControl w:val="0"/>
      <w:autoSpaceDE w:val="0"/>
      <w:autoSpaceDN w:val="0"/>
      <w:adjustRightInd w:val="0"/>
      <w:spacing w:after="57" w:line="320" w:lineRule="atLeast"/>
      <w:ind w:firstLine="170"/>
      <w:jc w:val="both"/>
    </w:pPr>
    <w:rPr>
      <w:rFonts w:ascii="Adobe Garamond Pro" w:hAnsi="Adobe Garamond Pro"/>
      <w:noProof/>
      <w:color w:val="000000"/>
      <w:sz w:val="26"/>
      <w:szCs w:val="20"/>
      <w:lang w:val="en-US" w:eastAsia="en-US"/>
    </w:rPr>
  </w:style>
  <w:style w:type="character" w:customStyle="1" w:styleId="ArticuladoCar">
    <w:name w:val="Articulado Car"/>
    <w:link w:val="Articulado"/>
    <w:uiPriority w:val="99"/>
    <w:locked/>
    <w:rsid w:val="006F1EE6"/>
    <w:rPr>
      <w:rFonts w:ascii="Cambria" w:eastAsia="Cambria" w:hAnsi="Cambria"/>
      <w:sz w:val="22"/>
      <w:szCs w:val="22"/>
      <w:lang w:eastAsia="en-US"/>
    </w:rPr>
  </w:style>
  <w:style w:type="paragraph" w:customStyle="1" w:styleId="Articulado">
    <w:name w:val="Articulado"/>
    <w:link w:val="ArticuladoCar"/>
    <w:uiPriority w:val="99"/>
    <w:qFormat/>
    <w:rsid w:val="006F1EE6"/>
    <w:pPr>
      <w:numPr>
        <w:numId w:val="8"/>
      </w:numPr>
      <w:spacing w:after="200" w:line="276" w:lineRule="auto"/>
      <w:ind w:left="0" w:firstLine="284"/>
      <w:contextualSpacing/>
      <w:jc w:val="both"/>
    </w:pPr>
    <w:rPr>
      <w:rFonts w:ascii="Cambria" w:eastAsia="Cambria" w:hAnsi="Cambria"/>
      <w:sz w:val="22"/>
      <w:szCs w:val="22"/>
      <w:lang w:eastAsia="en-US"/>
    </w:rPr>
  </w:style>
  <w:style w:type="paragraph" w:customStyle="1" w:styleId="Listamulticolor-nfasis11">
    <w:name w:val="Lista multicolor - Énfasis 11"/>
    <w:basedOn w:val="Normal"/>
    <w:uiPriority w:val="34"/>
    <w:qFormat/>
    <w:rsid w:val="006F1EE6"/>
    <w:pPr>
      <w:spacing w:after="28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Pa6">
    <w:name w:val="Pa6"/>
    <w:basedOn w:val="Normal"/>
    <w:next w:val="Normal"/>
    <w:uiPriority w:val="99"/>
    <w:rsid w:val="006F1EE6"/>
    <w:pPr>
      <w:autoSpaceDE w:val="0"/>
      <w:autoSpaceDN w:val="0"/>
      <w:adjustRightInd w:val="0"/>
      <w:spacing w:after="80" w:line="201" w:lineRule="atLeast"/>
    </w:pPr>
    <w:rPr>
      <w:rFonts w:ascii="Arial" w:hAnsi="Arial" w:cs="Arial"/>
      <w:lang w:val="en-US" w:eastAsia="en-US"/>
    </w:rPr>
  </w:style>
  <w:style w:type="character" w:styleId="nfasisintenso">
    <w:name w:val="Intense Emphasis"/>
    <w:uiPriority w:val="21"/>
    <w:qFormat/>
    <w:rsid w:val="006F1EE6"/>
    <w:rPr>
      <w:i/>
      <w:iCs/>
      <w:color w:val="5B9BD5"/>
    </w:rPr>
  </w:style>
  <w:style w:type="character" w:styleId="Referenciaintensa">
    <w:name w:val="Intense Reference"/>
    <w:uiPriority w:val="32"/>
    <w:qFormat/>
    <w:rsid w:val="006F1EE6"/>
    <w:rPr>
      <w:b/>
      <w:bCs/>
      <w:smallCaps/>
      <w:color w:val="5B9BD5"/>
      <w:spacing w:val="5"/>
      <w:sz w:val="24"/>
    </w:rPr>
  </w:style>
  <w:style w:type="character" w:customStyle="1" w:styleId="A1">
    <w:name w:val="A1"/>
    <w:uiPriority w:val="99"/>
    <w:rsid w:val="006F1EE6"/>
    <w:rPr>
      <w:color w:val="000000"/>
    </w:rPr>
  </w:style>
  <w:style w:type="character" w:customStyle="1" w:styleId="PuestoCar">
    <w:name w:val="Puesto Car"/>
    <w:uiPriority w:val="10"/>
    <w:rsid w:val="006F1EE6"/>
    <w:rPr>
      <w:rFonts w:ascii="Tahoma" w:eastAsia="Times New Roman" w:hAnsi="Tahoma" w:cs="Tahoma" w:hint="default"/>
      <w:b/>
      <w:bCs/>
      <w:sz w:val="24"/>
      <w:szCs w:val="24"/>
    </w:rPr>
  </w:style>
  <w:style w:type="character" w:customStyle="1" w:styleId="TEXTOGRALCarCarCar">
    <w:name w:val="*TEXTO GRAL Car Car Car"/>
    <w:rsid w:val="006F1EE6"/>
    <w:rPr>
      <w:rFonts w:ascii="Arial" w:eastAsia="Times" w:hAnsi="Arial" w:cs="Arial" w:hint="default"/>
      <w:b/>
      <w:bCs w:val="0"/>
      <w:kern w:val="22"/>
      <w:sz w:val="22"/>
      <w:szCs w:val="24"/>
      <w:lang w:val="es-ES_tradnl" w:eastAsia="es-ES" w:bidi="ar-SA"/>
    </w:rPr>
  </w:style>
  <w:style w:type="character" w:customStyle="1" w:styleId="TEXTOGRALCarCarCarCar">
    <w:name w:val="*TEXTO GRAL Car Car Car Car"/>
    <w:rsid w:val="006F1EE6"/>
    <w:rPr>
      <w:rFonts w:ascii="Arial" w:eastAsia="Times" w:hAnsi="Arial" w:cs="Arial" w:hint="default"/>
      <w:b/>
      <w:bCs w:val="0"/>
      <w:kern w:val="22"/>
      <w:sz w:val="22"/>
      <w:szCs w:val="24"/>
      <w:lang w:val="es-ES_tradnl" w:eastAsia="es-ES" w:bidi="ar-SA"/>
    </w:rPr>
  </w:style>
  <w:style w:type="character" w:customStyle="1" w:styleId="Prder3">
    <w:name w:val="Pár. der. 3"/>
    <w:basedOn w:val="Fuentedeprrafopredeter"/>
    <w:rsid w:val="006F1EE6"/>
  </w:style>
  <w:style w:type="character" w:customStyle="1" w:styleId="Prder5">
    <w:name w:val="Pár. der. 5"/>
    <w:basedOn w:val="Fuentedeprrafopredeter"/>
    <w:rsid w:val="006F1EE6"/>
  </w:style>
  <w:style w:type="character" w:customStyle="1" w:styleId="TEXTOGRALCar1">
    <w:name w:val="*TEXTO GRAL Car1"/>
    <w:rsid w:val="006F1EE6"/>
    <w:rPr>
      <w:rFonts w:ascii="Arial" w:eastAsia="Times" w:hAnsi="Arial" w:cs="Arial" w:hint="default"/>
      <w:b/>
      <w:bCs w:val="0"/>
      <w:kern w:val="22"/>
      <w:sz w:val="22"/>
      <w:lang w:val="es-ES_tradnl" w:eastAsia="es-ES" w:bidi="ar-SA"/>
    </w:rPr>
  </w:style>
  <w:style w:type="character" w:customStyle="1" w:styleId="TEXTOGRALCarCar1">
    <w:name w:val="*TEXTO GRAL Car Car1"/>
    <w:rsid w:val="006F1EE6"/>
    <w:rPr>
      <w:rFonts w:ascii="Arial" w:eastAsia="Times" w:hAnsi="Arial" w:cs="Arial" w:hint="default"/>
      <w:b/>
      <w:bCs w:val="0"/>
      <w:kern w:val="22"/>
      <w:sz w:val="22"/>
      <w:lang w:val="es-ES_tradnl" w:eastAsia="es-ES" w:bidi="ar-SA"/>
    </w:rPr>
  </w:style>
  <w:style w:type="table" w:styleId="Cuadrculamedia1-nfasis2">
    <w:name w:val="Medium Grid 1 Accent 2"/>
    <w:basedOn w:val="Tablanormal"/>
    <w:link w:val="Cuadrculamedia1-nfasis2Car"/>
    <w:uiPriority w:val="34"/>
    <w:rsid w:val="006F1EE6"/>
    <w:rPr>
      <w:sz w:val="24"/>
      <w:szCs w:val="24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character" w:customStyle="1" w:styleId="Cuadrculamedia1-nfasis2Car">
    <w:name w:val="Cuadrícula media 1 - Énfasis 2 Car"/>
    <w:link w:val="Cuadrculamedia1-nfasis2"/>
    <w:uiPriority w:val="34"/>
    <w:locked/>
    <w:rsid w:val="006F1EE6"/>
    <w:rPr>
      <w:sz w:val="24"/>
      <w:szCs w:val="24"/>
    </w:rPr>
  </w:style>
  <w:style w:type="character" w:customStyle="1" w:styleId="TtuloCar1">
    <w:name w:val="Título Car1"/>
    <w:uiPriority w:val="10"/>
    <w:rsid w:val="006F1EE6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character" w:customStyle="1" w:styleId="pg-1ls1">
    <w:name w:val="pg-1ls1"/>
    <w:basedOn w:val="Fuentedeprrafopredeter"/>
    <w:rsid w:val="006F1EE6"/>
  </w:style>
  <w:style w:type="character" w:customStyle="1" w:styleId="a">
    <w:name w:val="_"/>
    <w:basedOn w:val="Fuentedeprrafopredeter"/>
    <w:rsid w:val="006F1EE6"/>
  </w:style>
  <w:style w:type="character" w:customStyle="1" w:styleId="pg-1ls2">
    <w:name w:val="pg-1ls2"/>
    <w:basedOn w:val="Fuentedeprrafopredeter"/>
    <w:rsid w:val="006F1EE6"/>
  </w:style>
  <w:style w:type="character" w:customStyle="1" w:styleId="pg-1ls3">
    <w:name w:val="pg-1ls3"/>
    <w:basedOn w:val="Fuentedeprrafopredeter"/>
    <w:rsid w:val="006F1EE6"/>
  </w:style>
  <w:style w:type="character" w:customStyle="1" w:styleId="pg-1ls4">
    <w:name w:val="pg-1ls4"/>
    <w:basedOn w:val="Fuentedeprrafopredeter"/>
    <w:rsid w:val="006F1EE6"/>
  </w:style>
  <w:style w:type="character" w:customStyle="1" w:styleId="pg-1ff2">
    <w:name w:val="pg-1ff2"/>
    <w:basedOn w:val="Fuentedeprrafopredeter"/>
    <w:rsid w:val="006F1EE6"/>
  </w:style>
  <w:style w:type="character" w:customStyle="1" w:styleId="pg-1ls0">
    <w:name w:val="pg-1ls0"/>
    <w:basedOn w:val="Fuentedeprrafopredeter"/>
    <w:rsid w:val="006F1EE6"/>
  </w:style>
  <w:style w:type="character" w:customStyle="1" w:styleId="pg-1ls6">
    <w:name w:val="pg-1ls6"/>
    <w:basedOn w:val="Fuentedeprrafopredeter"/>
    <w:rsid w:val="006F1EE6"/>
  </w:style>
  <w:style w:type="character" w:customStyle="1" w:styleId="pg-1ls7">
    <w:name w:val="pg-1ls7"/>
    <w:basedOn w:val="Fuentedeprrafopredeter"/>
    <w:rsid w:val="006F1EE6"/>
  </w:style>
  <w:style w:type="character" w:customStyle="1" w:styleId="pg-1ls8">
    <w:name w:val="pg-1ls8"/>
    <w:basedOn w:val="Fuentedeprrafopredeter"/>
    <w:rsid w:val="006F1EE6"/>
  </w:style>
  <w:style w:type="character" w:customStyle="1" w:styleId="pg-1ls9">
    <w:name w:val="pg-1ls9"/>
    <w:basedOn w:val="Fuentedeprrafopredeter"/>
    <w:rsid w:val="006F1EE6"/>
  </w:style>
  <w:style w:type="character" w:customStyle="1" w:styleId="pg-1lsa">
    <w:name w:val="pg-1lsa"/>
    <w:basedOn w:val="Fuentedeprrafopredeter"/>
    <w:rsid w:val="006F1EE6"/>
  </w:style>
  <w:style w:type="character" w:customStyle="1" w:styleId="pg-1ls5">
    <w:name w:val="pg-1ls5"/>
    <w:basedOn w:val="Fuentedeprrafopredeter"/>
    <w:rsid w:val="006F1EE6"/>
  </w:style>
  <w:style w:type="character" w:customStyle="1" w:styleId="pg-1lsb">
    <w:name w:val="pg-1lsb"/>
    <w:basedOn w:val="Fuentedeprrafopredeter"/>
    <w:rsid w:val="006F1EE6"/>
  </w:style>
  <w:style w:type="character" w:customStyle="1" w:styleId="pg-1lsc">
    <w:name w:val="pg-1lsc"/>
    <w:basedOn w:val="Fuentedeprrafopredeter"/>
    <w:rsid w:val="006F1EE6"/>
  </w:style>
  <w:style w:type="character" w:customStyle="1" w:styleId="pg-2ls1">
    <w:name w:val="pg-2ls1"/>
    <w:basedOn w:val="Fuentedeprrafopredeter"/>
    <w:rsid w:val="006F1EE6"/>
  </w:style>
  <w:style w:type="character" w:customStyle="1" w:styleId="pg-2ls2">
    <w:name w:val="pg-2ls2"/>
    <w:basedOn w:val="Fuentedeprrafopredeter"/>
    <w:rsid w:val="006F1EE6"/>
  </w:style>
  <w:style w:type="character" w:customStyle="1" w:styleId="pg-2ls3">
    <w:name w:val="pg-2ls3"/>
    <w:basedOn w:val="Fuentedeprrafopredeter"/>
    <w:rsid w:val="006F1EE6"/>
  </w:style>
  <w:style w:type="character" w:customStyle="1" w:styleId="pg-2ls4">
    <w:name w:val="pg-2ls4"/>
    <w:basedOn w:val="Fuentedeprrafopredeter"/>
    <w:rsid w:val="006F1EE6"/>
  </w:style>
  <w:style w:type="character" w:customStyle="1" w:styleId="pg-2ls0">
    <w:name w:val="pg-2ls0"/>
    <w:basedOn w:val="Fuentedeprrafopredeter"/>
    <w:rsid w:val="006F1EE6"/>
  </w:style>
  <w:style w:type="character" w:customStyle="1" w:styleId="pg-2ls5">
    <w:name w:val="pg-2ls5"/>
    <w:basedOn w:val="Fuentedeprrafopredeter"/>
    <w:rsid w:val="006F1EE6"/>
  </w:style>
  <w:style w:type="character" w:customStyle="1" w:styleId="pg-2ff2">
    <w:name w:val="pg-2ff2"/>
    <w:basedOn w:val="Fuentedeprrafopredeter"/>
    <w:rsid w:val="006F1EE6"/>
  </w:style>
  <w:style w:type="character" w:customStyle="1" w:styleId="pg-2ls7">
    <w:name w:val="pg-2ls7"/>
    <w:basedOn w:val="Fuentedeprrafopredeter"/>
    <w:rsid w:val="006F1EE6"/>
  </w:style>
  <w:style w:type="character" w:customStyle="1" w:styleId="pg-2ls6">
    <w:name w:val="pg-2ls6"/>
    <w:basedOn w:val="Fuentedeprrafopredeter"/>
    <w:rsid w:val="006F1EE6"/>
  </w:style>
  <w:style w:type="character" w:customStyle="1" w:styleId="pg-2ls8">
    <w:name w:val="pg-2ls8"/>
    <w:basedOn w:val="Fuentedeprrafopredeter"/>
    <w:rsid w:val="006F1EE6"/>
  </w:style>
  <w:style w:type="character" w:customStyle="1" w:styleId="pg-2ls9">
    <w:name w:val="pg-2ls9"/>
    <w:basedOn w:val="Fuentedeprrafopredeter"/>
    <w:rsid w:val="006F1EE6"/>
  </w:style>
  <w:style w:type="character" w:customStyle="1" w:styleId="pg-3ls1">
    <w:name w:val="pg-3ls1"/>
    <w:basedOn w:val="Fuentedeprrafopredeter"/>
    <w:rsid w:val="006F1EE6"/>
  </w:style>
  <w:style w:type="character" w:customStyle="1" w:styleId="pg-3ls2">
    <w:name w:val="pg-3ls2"/>
    <w:basedOn w:val="Fuentedeprrafopredeter"/>
    <w:rsid w:val="006F1EE6"/>
  </w:style>
  <w:style w:type="character" w:customStyle="1" w:styleId="pg-3ls3">
    <w:name w:val="pg-3ls3"/>
    <w:basedOn w:val="Fuentedeprrafopredeter"/>
    <w:rsid w:val="006F1EE6"/>
  </w:style>
  <w:style w:type="character" w:customStyle="1" w:styleId="pg-3ls4">
    <w:name w:val="pg-3ls4"/>
    <w:basedOn w:val="Fuentedeprrafopredeter"/>
    <w:rsid w:val="006F1EE6"/>
  </w:style>
  <w:style w:type="character" w:customStyle="1" w:styleId="pg-3ls0">
    <w:name w:val="pg-3ls0"/>
    <w:basedOn w:val="Fuentedeprrafopredeter"/>
    <w:rsid w:val="006F1EE6"/>
  </w:style>
  <w:style w:type="character" w:customStyle="1" w:styleId="pg-3ff2">
    <w:name w:val="pg-3ff2"/>
    <w:basedOn w:val="Fuentedeprrafopredeter"/>
    <w:rsid w:val="006F1EE6"/>
  </w:style>
  <w:style w:type="character" w:customStyle="1" w:styleId="pg-3ls5">
    <w:name w:val="pg-3ls5"/>
    <w:basedOn w:val="Fuentedeprrafopredeter"/>
    <w:rsid w:val="006F1EE6"/>
  </w:style>
  <w:style w:type="character" w:customStyle="1" w:styleId="pg-3ls6">
    <w:name w:val="pg-3ls6"/>
    <w:basedOn w:val="Fuentedeprrafopredeter"/>
    <w:rsid w:val="006F1EE6"/>
  </w:style>
  <w:style w:type="character" w:customStyle="1" w:styleId="pg-3ls7">
    <w:name w:val="pg-3ls7"/>
    <w:basedOn w:val="Fuentedeprrafopredeter"/>
    <w:rsid w:val="006F1EE6"/>
  </w:style>
  <w:style w:type="character" w:customStyle="1" w:styleId="pg-3ls8">
    <w:name w:val="pg-3ls8"/>
    <w:basedOn w:val="Fuentedeprrafopredeter"/>
    <w:rsid w:val="006F1EE6"/>
  </w:style>
  <w:style w:type="character" w:customStyle="1" w:styleId="pg-3ls9">
    <w:name w:val="pg-3ls9"/>
    <w:basedOn w:val="Fuentedeprrafopredeter"/>
    <w:rsid w:val="006F1EE6"/>
  </w:style>
  <w:style w:type="table" w:styleId="Sombreadomedio2-nfasis6">
    <w:name w:val="Medium Shading 2 Accent 6"/>
    <w:basedOn w:val="Tablanormal"/>
    <w:uiPriority w:val="64"/>
    <w:rsid w:val="00DD0C6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05057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05057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05057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7E14BC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styleId="nfasissutil">
    <w:name w:val="Subtle Emphasis"/>
    <w:basedOn w:val="Fuentedeprrafopredeter"/>
    <w:uiPriority w:val="19"/>
    <w:qFormat/>
    <w:rsid w:val="007E14BC"/>
    <w:rPr>
      <w:i/>
      <w:iCs/>
    </w:rPr>
  </w:style>
  <w:style w:type="table" w:styleId="Sombreadomedio2-nfasis5">
    <w:name w:val="Medium Shading 2 Accent 5"/>
    <w:basedOn w:val="Tablanormal"/>
    <w:uiPriority w:val="64"/>
    <w:rsid w:val="007E14B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normal4">
    <w:name w:val="Plain Table 4"/>
    <w:basedOn w:val="Tablanormal"/>
    <w:uiPriority w:val="44"/>
    <w:rsid w:val="007E14B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lista4-nfasis6">
    <w:name w:val="List Table 4 Accent 6"/>
    <w:basedOn w:val="Tablanormal"/>
    <w:uiPriority w:val="49"/>
    <w:rsid w:val="007E14B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2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15T09:51:43.411"/>
    </inkml:context>
    <inkml:brush xml:id="br0">
      <inkml:brushProperty name="width" value="0.05" units="cm"/>
      <inkml:brushProperty name="height" value="0.3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5949E-7A17-40F6-BBC0-12ADCD93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7468</TotalTime>
  <Pages>11</Pages>
  <Words>2854</Words>
  <Characters>15701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Angel</dc:creator>
  <cp:lastModifiedBy>MONTSE MESAS SOTOS</cp:lastModifiedBy>
  <cp:revision>54</cp:revision>
  <cp:lastPrinted>2020-10-23T09:06:00Z</cp:lastPrinted>
  <dcterms:created xsi:type="dcterms:W3CDTF">2020-10-08T08:12:00Z</dcterms:created>
  <dcterms:modified xsi:type="dcterms:W3CDTF">2025-10-20T12:01:00Z</dcterms:modified>
</cp:coreProperties>
</file>